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C77E9" w14:textId="77777777" w:rsidR="00F26AA6" w:rsidRPr="00ED16E4" w:rsidRDefault="00F26AA6" w:rsidP="00AA0C42">
      <w:pPr>
        <w:widowControl w:val="0"/>
        <w:suppressAutoHyphens w:val="0"/>
        <w:spacing w:line="360" w:lineRule="auto"/>
        <w:jc w:val="both"/>
        <w:outlineLvl w:val="0"/>
        <w:rPr>
          <w:rFonts w:ascii="Calibri" w:hAnsi="Calibri" w:cs="Calibri"/>
          <w:b/>
          <w:bCs/>
          <w:spacing w:val="-6"/>
          <w:lang w:eastAsia="en-US"/>
        </w:rPr>
      </w:pPr>
      <w:bookmarkStart w:id="0" w:name="_Toc458156845"/>
      <w:bookmarkStart w:id="1" w:name="_Toc93182151"/>
      <w:bookmarkStart w:id="2" w:name="_Toc203239714"/>
      <w:r w:rsidRPr="00ED16E4">
        <w:rPr>
          <w:rFonts w:ascii="Calibri" w:hAnsi="Calibri" w:cs="Calibri"/>
          <w:b/>
          <w:bCs/>
          <w:spacing w:val="-6"/>
          <w:lang w:eastAsia="en-US"/>
        </w:rPr>
        <w:t>Załącznik nr 3 do SWZ</w:t>
      </w:r>
      <w:bookmarkEnd w:id="0"/>
      <w:r w:rsidRPr="00ED16E4">
        <w:rPr>
          <w:rFonts w:ascii="Calibri" w:hAnsi="Calibri" w:cs="Calibri"/>
          <w:b/>
          <w:bCs/>
          <w:spacing w:val="-6"/>
          <w:lang w:eastAsia="en-US"/>
        </w:rPr>
        <w:t>: Wzór oświadczenia o niepodleganiu wykluczeniu i spełnianiu warunków udziału w postępowaniu</w:t>
      </w:r>
      <w:bookmarkEnd w:id="1"/>
      <w:bookmarkEnd w:id="2"/>
      <w:r w:rsidRPr="00ED16E4">
        <w:rPr>
          <w:rFonts w:ascii="Calibri" w:hAnsi="Calibri" w:cs="Calibri"/>
          <w:b/>
          <w:bCs/>
          <w:spacing w:val="-6"/>
          <w:lang w:eastAsia="en-US"/>
        </w:rPr>
        <w:t xml:space="preserve"> </w:t>
      </w:r>
    </w:p>
    <w:p w14:paraId="55D9344E" w14:textId="77777777" w:rsidR="00F26AA6" w:rsidRPr="00ED16E4" w:rsidRDefault="00F26AA6" w:rsidP="00AA0C42">
      <w:pPr>
        <w:widowControl w:val="0"/>
        <w:suppressAutoHyphens w:val="0"/>
        <w:autoSpaceDE w:val="0"/>
        <w:spacing w:before="120" w:line="360" w:lineRule="auto"/>
        <w:jc w:val="both"/>
        <w:rPr>
          <w:rFonts w:ascii="Calibri" w:hAnsi="Calibri" w:cs="Calibri"/>
          <w:b/>
          <w:bCs/>
          <w:spacing w:val="-6"/>
        </w:rPr>
      </w:pPr>
      <w:r w:rsidRPr="00ED16E4">
        <w:rPr>
          <w:rFonts w:ascii="Calibri" w:hAnsi="Calibri" w:cs="Calibri"/>
          <w:b/>
          <w:bCs/>
          <w:spacing w:val="-6"/>
        </w:rPr>
        <w:t>WYKONAWCA:*</w:t>
      </w:r>
    </w:p>
    <w:p w14:paraId="08B88615" w14:textId="10D9B166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Firma (nazwa):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29FC7CC4" w14:textId="0A77621C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Adres: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564B3A54" w14:textId="20FB8DA9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>Telefon/faks:</w:t>
      </w:r>
      <w:r w:rsidRPr="00ED16E4">
        <w:rPr>
          <w:rFonts w:ascii="Calibri" w:hAnsi="Calibri" w:cs="Calibri"/>
          <w:spacing w:val="-6"/>
          <w:lang w:eastAsia="en-US"/>
        </w:rPr>
        <w:tab/>
      </w:r>
    </w:p>
    <w:p w14:paraId="1F097B2A" w14:textId="6D765CCA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ED16E4">
        <w:rPr>
          <w:rFonts w:ascii="Calibri" w:hAnsi="Calibri" w:cs="Calibri"/>
          <w:spacing w:val="-6"/>
          <w:lang w:val="en-US" w:eastAsia="en-US"/>
        </w:rPr>
        <w:t>NIP:</w:t>
      </w:r>
      <w:r w:rsidRPr="00ED16E4">
        <w:rPr>
          <w:rFonts w:ascii="Calibri" w:hAnsi="Calibri" w:cs="Calibri"/>
          <w:spacing w:val="-6"/>
          <w:lang w:val="en-US" w:eastAsia="en-US"/>
        </w:rPr>
        <w:tab/>
      </w:r>
    </w:p>
    <w:p w14:paraId="49C6BB25" w14:textId="70D2ADC3" w:rsidR="00F26AA6" w:rsidRPr="00ED16E4" w:rsidRDefault="005A2F6E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ED16E4">
        <w:rPr>
          <w:rFonts w:ascii="Calibri" w:hAnsi="Calibri" w:cs="Calibri"/>
          <w:spacing w:val="-6"/>
          <w:lang w:val="en-US" w:eastAsia="en-US"/>
        </w:rPr>
        <w:t>REGON</w:t>
      </w:r>
      <w:r w:rsidR="00F26AA6" w:rsidRPr="00ED16E4">
        <w:rPr>
          <w:rFonts w:ascii="Calibri" w:hAnsi="Calibri" w:cs="Calibri"/>
          <w:spacing w:val="-6"/>
          <w:lang w:val="en-US" w:eastAsia="en-US"/>
        </w:rPr>
        <w:t>:</w:t>
      </w:r>
      <w:r w:rsidR="00F26AA6" w:rsidRPr="00ED16E4">
        <w:rPr>
          <w:rFonts w:ascii="Calibri" w:hAnsi="Calibri" w:cs="Calibri"/>
          <w:spacing w:val="-6"/>
          <w:lang w:val="en-US" w:eastAsia="en-US"/>
        </w:rPr>
        <w:tab/>
      </w:r>
    </w:p>
    <w:p w14:paraId="68065FD1" w14:textId="5D60FFC2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ED16E4">
        <w:rPr>
          <w:rFonts w:ascii="Calibri" w:hAnsi="Calibri" w:cs="Calibri"/>
          <w:spacing w:val="-6"/>
          <w:lang w:val="en-US" w:eastAsia="en-US"/>
        </w:rPr>
        <w:t>KRS:</w:t>
      </w:r>
      <w:r w:rsidRPr="00ED16E4">
        <w:rPr>
          <w:rFonts w:ascii="Calibri" w:hAnsi="Calibri" w:cs="Calibri"/>
          <w:spacing w:val="-6"/>
          <w:lang w:val="en-US" w:eastAsia="en-US"/>
        </w:rPr>
        <w:tab/>
      </w:r>
    </w:p>
    <w:p w14:paraId="5796CBE9" w14:textId="6D40A14C" w:rsidR="00F26AA6" w:rsidRPr="00ED16E4" w:rsidRDefault="00F26AA6" w:rsidP="00AA0C42">
      <w:pPr>
        <w:widowControl w:val="0"/>
        <w:tabs>
          <w:tab w:val="left" w:pos="2109"/>
        </w:tabs>
        <w:suppressAutoHyphens w:val="0"/>
        <w:spacing w:line="360" w:lineRule="auto"/>
        <w:rPr>
          <w:rFonts w:ascii="Calibri" w:hAnsi="Calibri" w:cs="Calibri"/>
          <w:spacing w:val="-6"/>
          <w:lang w:val="en-US" w:eastAsia="en-US"/>
        </w:rPr>
      </w:pPr>
      <w:r w:rsidRPr="00ED16E4">
        <w:rPr>
          <w:rFonts w:ascii="Calibri" w:hAnsi="Calibri" w:cs="Calibri"/>
          <w:spacing w:val="-6"/>
          <w:lang w:val="en-US" w:eastAsia="en-US"/>
        </w:rPr>
        <w:t>e-mail:</w:t>
      </w:r>
      <w:r w:rsidRPr="00ED16E4">
        <w:rPr>
          <w:rFonts w:ascii="Calibri" w:hAnsi="Calibri" w:cs="Calibri"/>
          <w:spacing w:val="-6"/>
          <w:lang w:val="en-US" w:eastAsia="en-US"/>
        </w:rPr>
        <w:tab/>
      </w:r>
    </w:p>
    <w:p w14:paraId="2365603C" w14:textId="4346F3B4" w:rsidR="00F26AA6" w:rsidRPr="00ED16E4" w:rsidRDefault="00F26AA6" w:rsidP="00AA0C42">
      <w:pPr>
        <w:widowControl w:val="0"/>
        <w:suppressAutoHyphens w:val="0"/>
        <w:spacing w:before="60" w:line="360" w:lineRule="auto"/>
        <w:jc w:val="both"/>
        <w:rPr>
          <w:rFonts w:ascii="Calibri" w:hAnsi="Calibri" w:cs="Calibri"/>
          <w:i/>
          <w:spacing w:val="-6"/>
        </w:rPr>
      </w:pPr>
      <w:r w:rsidRPr="00ED16E4">
        <w:rPr>
          <w:rFonts w:ascii="Calibri" w:hAnsi="Calibri" w:cs="Calibri"/>
          <w:i/>
          <w:spacing w:val="-6"/>
        </w:rPr>
        <w:t>* w przypadku składania oferty przez wykonawców wspólnie ubiegających się o udzielenie zamówienia, należy podać</w:t>
      </w:r>
      <w:r w:rsidRPr="00ED16E4">
        <w:rPr>
          <w:rFonts w:ascii="Calibri" w:hAnsi="Calibri" w:cs="Calibri"/>
          <w:spacing w:val="-6"/>
        </w:rPr>
        <w:t xml:space="preserve"> </w:t>
      </w:r>
      <w:r w:rsidRPr="00ED16E4">
        <w:rPr>
          <w:rFonts w:ascii="Calibri" w:hAnsi="Calibri" w:cs="Calibri"/>
          <w:i/>
          <w:spacing w:val="-6"/>
        </w:rPr>
        <w:t>nazwy (firmy) oraz dokładne adresy i pozostałe dane wszystkich wykonawców</w:t>
      </w:r>
    </w:p>
    <w:p w14:paraId="0329A44F" w14:textId="77777777" w:rsidR="00F26AA6" w:rsidRPr="00ED16E4" w:rsidRDefault="00F26AA6" w:rsidP="00AA0C42">
      <w:pPr>
        <w:widowControl w:val="0"/>
        <w:suppressAutoHyphens w:val="0"/>
        <w:spacing w:before="120" w:after="60"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OŚWIADCZENIE </w:t>
      </w:r>
    </w:p>
    <w:p w14:paraId="6F911B40" w14:textId="3941F4CF" w:rsidR="00F26AA6" w:rsidRPr="00ED16E4" w:rsidRDefault="00F26AA6" w:rsidP="00AA0C42">
      <w:pPr>
        <w:widowControl w:val="0"/>
        <w:suppressAutoHyphens w:val="0"/>
        <w:spacing w:line="360" w:lineRule="auto"/>
        <w:ind w:firstLine="255"/>
        <w:jc w:val="both"/>
        <w:rPr>
          <w:rFonts w:ascii="Calibri" w:hAnsi="Calibri" w:cs="Calibri"/>
          <w:spacing w:val="-6"/>
        </w:rPr>
      </w:pPr>
      <w:r w:rsidRPr="00ED16E4">
        <w:rPr>
          <w:rFonts w:ascii="Calibri" w:hAnsi="Calibri" w:cs="Calibri"/>
          <w:spacing w:val="-6"/>
        </w:rPr>
        <w:t>Działając zgodnie z art. 125 ust. 1 ustawy dnia 11 września 2019 r. Prawo zamówień publicznych (</w:t>
      </w:r>
      <w:r w:rsidR="00817FA6" w:rsidRPr="00ED16E4">
        <w:rPr>
          <w:rFonts w:ascii="Calibri" w:hAnsi="Calibri" w:cs="Calibri"/>
          <w:spacing w:val="-6"/>
        </w:rPr>
        <w:t>tekst jednolity Dz.U. z 2024 r. poz. 1320 ze zm.</w:t>
      </w:r>
      <w:r w:rsidRPr="00ED16E4">
        <w:rPr>
          <w:rFonts w:ascii="Calibri" w:hAnsi="Calibri" w:cs="Calibri"/>
          <w:spacing w:val="-6"/>
        </w:rPr>
        <w:t>), składając ofertę w postępowaniu w sprawie zamówienia publicznego prowadzonego w trybie podstawowym na:</w:t>
      </w:r>
    </w:p>
    <w:p w14:paraId="2CCF5B11" w14:textId="5545BAFC" w:rsidR="00F26AA6" w:rsidRPr="00ED16E4" w:rsidRDefault="00F26AA6" w:rsidP="00AA0C42">
      <w:pPr>
        <w:widowControl w:val="0"/>
        <w:suppressAutoHyphens w:val="0"/>
        <w:spacing w:before="80" w:after="80" w:line="360" w:lineRule="auto"/>
        <w:jc w:val="center"/>
        <w:rPr>
          <w:rFonts w:ascii="Calibri" w:hAnsi="Calibri" w:cs="Calibri"/>
          <w:b/>
          <w:spacing w:val="-6"/>
        </w:rPr>
      </w:pPr>
      <w:r w:rsidRPr="00ED16E4">
        <w:rPr>
          <w:rFonts w:ascii="Calibri" w:hAnsi="Calibri" w:cs="Calibri"/>
          <w:b/>
          <w:spacing w:val="-6"/>
        </w:rPr>
        <w:t xml:space="preserve">„Ubezpieczenie majątku i innych interesów </w:t>
      </w:r>
      <w:r w:rsidR="00236C34" w:rsidRPr="00ED16E4">
        <w:rPr>
          <w:rFonts w:ascii="Calibri" w:hAnsi="Calibri" w:cs="Calibri"/>
          <w:b/>
          <w:spacing w:val="-6"/>
        </w:rPr>
        <w:t xml:space="preserve">Gminy </w:t>
      </w:r>
      <w:r w:rsidR="0083325A">
        <w:rPr>
          <w:rFonts w:ascii="Calibri" w:hAnsi="Calibri" w:cs="Calibri"/>
          <w:b/>
          <w:spacing w:val="-6"/>
        </w:rPr>
        <w:t>Krapkowice</w:t>
      </w:r>
      <w:r w:rsidRPr="00ED16E4">
        <w:rPr>
          <w:rFonts w:ascii="Calibri" w:hAnsi="Calibri" w:cs="Calibri"/>
          <w:b/>
          <w:spacing w:val="-6"/>
        </w:rPr>
        <w:t>”</w:t>
      </w:r>
    </w:p>
    <w:p w14:paraId="29E56C7A" w14:textId="0E4261B9" w:rsidR="00F26AA6" w:rsidRPr="00ED16E4" w:rsidRDefault="003E6F7E" w:rsidP="00325CA0">
      <w:pPr>
        <w:widowControl w:val="0"/>
        <w:numPr>
          <w:ilvl w:val="0"/>
          <w:numId w:val="19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Calibri" w:hAnsi="Calibri" w:cs="Calibri"/>
          <w:bCs/>
          <w:spacing w:val="-6"/>
        </w:rPr>
      </w:pPr>
      <w:bookmarkStart w:id="3" w:name="_Hlk101272843"/>
      <w:r w:rsidRPr="00ED16E4">
        <w:rPr>
          <w:rFonts w:ascii="Calibri" w:hAnsi="Calibri" w:cs="Calibri"/>
          <w:bCs/>
          <w:spacing w:val="-6"/>
        </w:rPr>
        <w:t xml:space="preserve">Oświadczamy, że reprezentowany przez nas Wykonawca nie podlega wykluczeniu z postępowania na podstawie art. 108 ust. 1 ustawy Prawo zamówień publicznych oraz art. 7 ust. 1 ustawy </w:t>
      </w:r>
      <w:r w:rsidR="005750ED" w:rsidRPr="00ED16E4">
        <w:rPr>
          <w:rFonts w:ascii="Calibri" w:hAnsi="Calibri" w:cs="Calibri"/>
          <w:bCs/>
          <w:spacing w:val="-6"/>
        </w:rPr>
        <w:br/>
      </w:r>
      <w:r w:rsidRPr="00ED16E4">
        <w:rPr>
          <w:rFonts w:ascii="Calibri" w:hAnsi="Calibri" w:cs="Calibri"/>
          <w:bCs/>
          <w:spacing w:val="-6"/>
        </w:rPr>
        <w:t>o szczególnych rozwiązaniach w zakresie przeciwdziałania wspieraniu agresji na Ukrainę oraz służących ochronie bezpieczeństwa narodowego</w:t>
      </w:r>
      <w:bookmarkEnd w:id="3"/>
      <w:r w:rsidR="00F26AA6" w:rsidRPr="00ED16E4">
        <w:rPr>
          <w:rFonts w:ascii="Calibri" w:hAnsi="Calibri" w:cs="Calibri"/>
          <w:bCs/>
          <w:spacing w:val="-6"/>
        </w:rPr>
        <w:t>.</w:t>
      </w:r>
    </w:p>
    <w:p w14:paraId="6902397A" w14:textId="44C74A8A" w:rsidR="00F26AA6" w:rsidRPr="00ED16E4" w:rsidRDefault="00F26AA6" w:rsidP="00AA0C42">
      <w:pPr>
        <w:widowControl w:val="0"/>
        <w:suppressAutoHyphens w:val="0"/>
        <w:spacing w:before="120" w:line="360" w:lineRule="auto"/>
        <w:ind w:left="284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Miejscowość i data: </w:t>
      </w:r>
    </w:p>
    <w:p w14:paraId="1563ED91" w14:textId="77777777" w:rsidR="00F26AA6" w:rsidRPr="00ED16E4" w:rsidRDefault="00F26AA6" w:rsidP="00AA0C42">
      <w:pPr>
        <w:widowControl w:val="0"/>
        <w:suppressAutoHyphens w:val="0"/>
        <w:spacing w:before="120" w:after="120" w:line="360" w:lineRule="auto"/>
        <w:ind w:left="993" w:right="-1" w:hanging="709"/>
        <w:rPr>
          <w:rFonts w:ascii="Calibri" w:hAnsi="Calibri" w:cs="Calibri"/>
          <w:i/>
          <w:spacing w:val="-6"/>
        </w:rPr>
      </w:pPr>
      <w:r w:rsidRPr="00ED16E4">
        <w:rPr>
          <w:rFonts w:ascii="Calibri" w:hAnsi="Calibri" w:cs="Calibri"/>
          <w:bCs/>
          <w:spacing w:val="-6"/>
        </w:rPr>
        <w:t>albo</w:t>
      </w:r>
      <w:r w:rsidRPr="00ED16E4">
        <w:rPr>
          <w:rFonts w:ascii="Calibri" w:hAnsi="Calibri" w:cs="Calibri"/>
          <w:b/>
          <w:spacing w:val="-6"/>
        </w:rPr>
        <w:t xml:space="preserve"> </w:t>
      </w:r>
      <w:r w:rsidRPr="00ED16E4">
        <w:rPr>
          <w:rFonts w:ascii="Calibri" w:hAnsi="Calibri" w:cs="Calibri"/>
          <w:i/>
          <w:spacing w:val="-6"/>
        </w:rPr>
        <w:t>(należy złożyć oświadczenie tylko wtedy, jeżeli dotyczy)</w:t>
      </w:r>
    </w:p>
    <w:p w14:paraId="359D8AE6" w14:textId="4A54124F" w:rsidR="00F26AA6" w:rsidRPr="00ED16E4" w:rsidRDefault="00F26AA6" w:rsidP="00AA0C42">
      <w:pPr>
        <w:widowControl w:val="0"/>
        <w:suppressAutoHyphens w:val="0"/>
        <w:spacing w:line="360" w:lineRule="auto"/>
        <w:ind w:left="284"/>
        <w:jc w:val="both"/>
        <w:rPr>
          <w:rFonts w:ascii="Calibri" w:hAnsi="Calibri" w:cs="Calibri"/>
          <w:bCs/>
          <w:spacing w:val="-6"/>
        </w:rPr>
      </w:pPr>
      <w:r w:rsidRPr="00ED16E4">
        <w:rPr>
          <w:rFonts w:ascii="Calibri" w:hAnsi="Calibri" w:cs="Calibri"/>
          <w:bCs/>
          <w:spacing w:val="-6"/>
        </w:rPr>
        <w:t xml:space="preserve">Oświadczamy, że zachodzą w stosunku do reprezentowanego przez nas Wykonawcy podstawy wykluczenia z postępowania na podstawie art. …. ustawy Prawo zamówień publicznych (podać mającą zastosowanie podstawę wykluczenia spośród wymienionych w art. 108 ust. 1 pkt 1, 2 i 5 ustawy). Jednocześnie oświadczamy, że w związku z ww. okolicznością, na podstawie art. 110 ust. 2 </w:t>
      </w:r>
      <w:proofErr w:type="spellStart"/>
      <w:r w:rsidRPr="00ED16E4">
        <w:rPr>
          <w:rFonts w:ascii="Calibri" w:hAnsi="Calibri" w:cs="Calibri"/>
          <w:bCs/>
          <w:spacing w:val="-6"/>
        </w:rPr>
        <w:t>u.p.z.p</w:t>
      </w:r>
      <w:proofErr w:type="spellEnd"/>
      <w:r w:rsidRPr="00ED16E4">
        <w:rPr>
          <w:rFonts w:ascii="Calibri" w:hAnsi="Calibri" w:cs="Calibri"/>
          <w:bCs/>
          <w:spacing w:val="-6"/>
        </w:rPr>
        <w:t>. reprezentowany przez nas Wykonawca podjął następujące środki naprawcze:</w:t>
      </w:r>
      <w:r w:rsidR="00010E59" w:rsidRPr="00ED16E4">
        <w:rPr>
          <w:rFonts w:ascii="Calibri" w:hAnsi="Calibri" w:cs="Calibri"/>
          <w:bCs/>
          <w:spacing w:val="-6"/>
        </w:rPr>
        <w:t xml:space="preserve"> </w:t>
      </w:r>
    </w:p>
    <w:p w14:paraId="77E66E5F" w14:textId="2C837609" w:rsidR="00F26AA6" w:rsidRPr="00ED16E4" w:rsidRDefault="00F26AA6" w:rsidP="00AA0C42">
      <w:pPr>
        <w:widowControl w:val="0"/>
        <w:suppressAutoHyphens w:val="0"/>
        <w:spacing w:before="120" w:line="360" w:lineRule="auto"/>
        <w:ind w:left="284"/>
        <w:rPr>
          <w:rFonts w:ascii="Calibri" w:hAnsi="Calibri" w:cs="Calibri"/>
          <w:spacing w:val="-6"/>
          <w:lang w:eastAsia="en-US"/>
        </w:rPr>
      </w:pPr>
      <w:bookmarkStart w:id="4" w:name="_Hlk47300070"/>
      <w:r w:rsidRPr="00ED16E4">
        <w:rPr>
          <w:rFonts w:ascii="Calibri" w:hAnsi="Calibri" w:cs="Calibri"/>
          <w:spacing w:val="-6"/>
          <w:lang w:eastAsia="en-US"/>
        </w:rPr>
        <w:t xml:space="preserve">Miejscowość i data: </w:t>
      </w:r>
    </w:p>
    <w:bookmarkEnd w:id="4"/>
    <w:p w14:paraId="5E252407" w14:textId="1F4C2678" w:rsidR="00F26AA6" w:rsidRPr="00ED16E4" w:rsidRDefault="00F26AA6" w:rsidP="00325CA0">
      <w:pPr>
        <w:widowControl w:val="0"/>
        <w:numPr>
          <w:ilvl w:val="0"/>
          <w:numId w:val="19"/>
        </w:numPr>
        <w:tabs>
          <w:tab w:val="left" w:pos="284"/>
        </w:tabs>
        <w:suppressAutoHyphens w:val="0"/>
        <w:spacing w:before="240" w:line="360" w:lineRule="auto"/>
        <w:ind w:left="284" w:hanging="284"/>
        <w:jc w:val="both"/>
        <w:rPr>
          <w:rFonts w:ascii="Calibri" w:hAnsi="Calibri" w:cs="Calibri"/>
          <w:bCs/>
          <w:spacing w:val="-6"/>
        </w:rPr>
      </w:pPr>
      <w:r w:rsidRPr="00ED16E4">
        <w:rPr>
          <w:rFonts w:ascii="Calibri" w:hAnsi="Calibri" w:cs="Calibri"/>
          <w:bCs/>
          <w:spacing w:val="-6"/>
        </w:rPr>
        <w:lastRenderedPageBreak/>
        <w:t>Oświadczamy, że reprezentowany przez nas Wykonawca spełnia warunki udziału w postępowaniu, określone przez Zamawiającego w specyfikacji warunków zamówienia.</w:t>
      </w:r>
    </w:p>
    <w:p w14:paraId="331D46DC" w14:textId="164F2EC7" w:rsidR="00F26AA6" w:rsidRPr="00ED16E4" w:rsidRDefault="00F26AA6" w:rsidP="00AA0C42">
      <w:pPr>
        <w:widowControl w:val="0"/>
        <w:suppressAutoHyphens w:val="0"/>
        <w:spacing w:before="120" w:line="360" w:lineRule="auto"/>
        <w:ind w:left="284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Miejscowość i data: </w:t>
      </w:r>
    </w:p>
    <w:p w14:paraId="05343354" w14:textId="16087465" w:rsidR="00F26AA6" w:rsidRPr="00ED16E4" w:rsidRDefault="00F26AA6" w:rsidP="00AA0C42">
      <w:pPr>
        <w:widowControl w:val="0"/>
        <w:suppressAutoHyphens w:val="0"/>
        <w:spacing w:before="480" w:line="360" w:lineRule="auto"/>
        <w:ind w:left="284"/>
        <w:jc w:val="both"/>
        <w:rPr>
          <w:rFonts w:ascii="Calibri" w:hAnsi="Calibri" w:cs="Calibri"/>
          <w:bCs/>
          <w:spacing w:val="-6"/>
        </w:rPr>
      </w:pPr>
      <w:r w:rsidRPr="00ED16E4">
        <w:rPr>
          <w:rFonts w:ascii="Calibri" w:hAnsi="Calibri" w:cs="Calibri"/>
          <w:bCs/>
          <w:spacing w:val="-6"/>
        </w:rPr>
        <w:t xml:space="preserve">Oświadczamy, że wszystkie informacje podane w powyższych oświadczeniach są aktualne i zgodne </w:t>
      </w:r>
      <w:r w:rsidR="00ED4E5F">
        <w:rPr>
          <w:rFonts w:ascii="Calibri" w:hAnsi="Calibri" w:cs="Calibri"/>
          <w:bCs/>
          <w:spacing w:val="-6"/>
        </w:rPr>
        <w:br/>
      </w:r>
      <w:r w:rsidRPr="00ED16E4">
        <w:rPr>
          <w:rFonts w:ascii="Calibri" w:hAnsi="Calibri" w:cs="Calibri"/>
          <w:bCs/>
          <w:spacing w:val="-6"/>
        </w:rPr>
        <w:t>z prawdą oraz zostały przedstawione z pełną świadomością konsekwencji wprowadzenia Zamawiającego w błąd przy przedstawianiu informacji.</w:t>
      </w:r>
    </w:p>
    <w:p w14:paraId="3EA1C2FB" w14:textId="76C2461B" w:rsidR="00F26AA6" w:rsidRPr="00ED16E4" w:rsidRDefault="00F26AA6" w:rsidP="00AA0C42">
      <w:pPr>
        <w:widowControl w:val="0"/>
        <w:suppressAutoHyphens w:val="0"/>
        <w:spacing w:before="120" w:line="360" w:lineRule="auto"/>
        <w:ind w:left="284"/>
        <w:rPr>
          <w:rFonts w:ascii="Calibri" w:hAnsi="Calibri" w:cs="Calibri"/>
          <w:spacing w:val="-6"/>
          <w:lang w:eastAsia="en-US"/>
        </w:rPr>
      </w:pPr>
      <w:r w:rsidRPr="00ED16E4">
        <w:rPr>
          <w:rFonts w:ascii="Calibri" w:hAnsi="Calibri" w:cs="Calibri"/>
          <w:spacing w:val="-6"/>
          <w:lang w:eastAsia="en-US"/>
        </w:rPr>
        <w:t xml:space="preserve">Miejscowość i data: </w:t>
      </w:r>
    </w:p>
    <w:p w14:paraId="1928F0F3" w14:textId="1E1CDC90" w:rsidR="008145DB" w:rsidRPr="00B55B2F" w:rsidRDefault="008145DB" w:rsidP="0083325A">
      <w:pPr>
        <w:widowControl w:val="0"/>
        <w:suppressAutoHyphens w:val="0"/>
        <w:spacing w:line="360" w:lineRule="auto"/>
        <w:jc w:val="both"/>
        <w:outlineLvl w:val="0"/>
        <w:rPr>
          <w:rFonts w:ascii="Calibri" w:hAnsi="Calibri" w:cs="Calibri"/>
          <w:spacing w:val="-6"/>
          <w:sz w:val="20"/>
          <w:szCs w:val="20"/>
          <w:lang w:eastAsia="en-US"/>
        </w:rPr>
      </w:pPr>
      <w:r w:rsidRPr="00B55B2F">
        <w:rPr>
          <w:rFonts w:ascii="Calibri" w:hAnsi="Calibri" w:cs="Calibri"/>
          <w:i/>
          <w:iCs/>
          <w:sz w:val="20"/>
          <w:szCs w:val="20"/>
        </w:rPr>
        <w:t xml:space="preserve"> </w:t>
      </w:r>
    </w:p>
    <w:sectPr w:rsidR="008145DB" w:rsidRPr="00B55B2F" w:rsidSect="0083325A">
      <w:headerReference w:type="default" r:id="rId8"/>
      <w:footerReference w:type="default" r:id="rId9"/>
      <w:type w:val="nextColumn"/>
      <w:pgSz w:w="11906" w:h="16838" w:code="9"/>
      <w:pgMar w:top="1814" w:right="1134" w:bottom="1134" w:left="1134" w:header="57" w:footer="624" w:gutter="0"/>
      <w:pgBorders w:offsetFrom="page">
        <w:top w:val="single" w:sz="8" w:space="14" w:color="24378C"/>
        <w:left w:val="single" w:sz="8" w:space="14" w:color="24378C"/>
        <w:bottom w:val="single" w:sz="8" w:space="14" w:color="24378C"/>
        <w:right w:val="single" w:sz="8" w:space="14" w:color="24378C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51211" w14:textId="77777777" w:rsidR="00326867" w:rsidRDefault="00326867">
      <w:r>
        <w:separator/>
      </w:r>
    </w:p>
  </w:endnote>
  <w:endnote w:type="continuationSeparator" w:id="0">
    <w:p w14:paraId="53E0FE9E" w14:textId="77777777" w:rsidR="00326867" w:rsidRDefault="0032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haparralPro-Regular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0973" w14:textId="65035395" w:rsidR="008E5E9C" w:rsidRPr="008C3E8F" w:rsidRDefault="008E5E9C" w:rsidP="00EB6941">
    <w:pPr>
      <w:tabs>
        <w:tab w:val="left" w:pos="709"/>
        <w:tab w:val="center" w:pos="4536"/>
        <w:tab w:val="right" w:pos="9639"/>
      </w:tabs>
      <w:ind w:left="709" w:right="-1"/>
      <w:rPr>
        <w:rFonts w:ascii="Calibri" w:eastAsia="Calibri" w:hAnsi="Calibri" w:cs="Calibri"/>
        <w:sz w:val="22"/>
        <w:szCs w:val="22"/>
      </w:rPr>
    </w:pPr>
    <w:r w:rsidRPr="008C3E8F">
      <w:rPr>
        <w:rFonts w:ascii="Calibri" w:hAnsi="Calibri" w:cs="Calibri"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22CC7152" wp14:editId="52B9DF14">
              <wp:simplePos x="0" y="0"/>
              <wp:positionH relativeFrom="margin">
                <wp:posOffset>468630</wp:posOffset>
              </wp:positionH>
              <wp:positionV relativeFrom="paragraph">
                <wp:posOffset>-101600</wp:posOffset>
              </wp:positionV>
              <wp:extent cx="5615940" cy="7620"/>
              <wp:effectExtent l="0" t="0" r="22860" b="30480"/>
              <wp:wrapNone/>
              <wp:docPr id="537" name="Łącznik prostoliniowy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615940" cy="762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CA770" id="Łącznik prostoliniowy 73" o:spid="_x0000_s1026" style="position:absolute;flip:y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36.9pt,-8pt" to="479.1pt,-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" strokecolor="navy">
              <o:lock v:ext="edit" shapetype="f"/>
              <w10:wrap anchorx="margin"/>
            </v:line>
          </w:pict>
        </mc:Fallback>
      </mc:AlternateContent>
    </w:r>
    <w:r w:rsidRPr="008C3E8F">
      <w:rPr>
        <w:rFonts w:ascii="Calibri" w:hAnsi="Calibri" w:cs="Calibri"/>
        <w:noProof/>
        <w:sz w:val="20"/>
        <w:szCs w:val="20"/>
        <w:lang w:eastAsia="pl-PL"/>
      </w:rPr>
      <w:drawing>
        <wp:anchor distT="0" distB="0" distL="114300" distR="114300" simplePos="0" relativeHeight="251669504" behindDoc="1" locked="0" layoutInCell="1" allowOverlap="1" wp14:anchorId="3E6D6D8B" wp14:editId="071031E9">
          <wp:simplePos x="0" y="0"/>
          <wp:positionH relativeFrom="page">
            <wp:posOffset>188900</wp:posOffset>
          </wp:positionH>
          <wp:positionV relativeFrom="page">
            <wp:posOffset>9057640</wp:posOffset>
          </wp:positionV>
          <wp:extent cx="1403985" cy="1450975"/>
          <wp:effectExtent l="0" t="0" r="5715" b="0"/>
          <wp:wrapNone/>
          <wp:docPr id="13631666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985" cy="145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941">
      <w:rPr>
        <w:rFonts w:ascii="Calibri" w:eastAsia="Calibri" w:hAnsi="Calibri" w:cs="Calibri"/>
      </w:rPr>
      <w:t xml:space="preserve"> </w:t>
    </w:r>
    <w:r w:rsidRPr="001224F5">
      <w:rPr>
        <w:rFonts w:ascii="Calibri" w:eastAsia="Calibri" w:hAnsi="Calibri" w:cs="Calibri"/>
      </w:rPr>
      <w:t xml:space="preserve">Zamawiający: Gmina </w:t>
    </w:r>
    <w:r w:rsidR="007E7CBB">
      <w:rPr>
        <w:rFonts w:ascii="Calibri" w:eastAsia="Calibri" w:hAnsi="Calibri" w:cs="Calibri"/>
      </w:rPr>
      <w:t>Krapkowice</w:t>
    </w:r>
    <w:r w:rsidRPr="008C3E8F">
      <w:rPr>
        <w:rFonts w:ascii="Calibri" w:eastAsia="Calibri" w:hAnsi="Calibri" w:cs="Calibri"/>
        <w:sz w:val="22"/>
        <w:szCs w:val="22"/>
      </w:rPr>
      <w:tab/>
    </w:r>
    <w:r w:rsidRPr="008C3E8F">
      <w:rPr>
        <w:rFonts w:ascii="Calibri" w:eastAsia="Calibri" w:hAnsi="Calibri" w:cs="Calibri"/>
        <w:sz w:val="22"/>
        <w:szCs w:val="22"/>
      </w:rPr>
      <w:tab/>
    </w:r>
    <w:r w:rsidR="007B3251">
      <w:rPr>
        <w:rFonts w:ascii="Calibri" w:eastAsia="Calibri" w:hAnsi="Calibri" w:cs="Calibri"/>
      </w:rPr>
      <w:t>str.</w:t>
    </w:r>
    <w:r w:rsidRPr="008C3E8F">
      <w:rPr>
        <w:rFonts w:ascii="Calibri" w:eastAsia="Calibri" w:hAnsi="Calibri" w:cs="Calibri"/>
      </w:rPr>
      <w:t xml:space="preserve"> </w:t>
    </w:r>
    <w:r w:rsidRPr="008C3E8F">
      <w:rPr>
        <w:rFonts w:ascii="Calibri" w:eastAsia="Calibri" w:hAnsi="Calibri" w:cs="Calibri"/>
        <w:bCs/>
      </w:rPr>
      <w:fldChar w:fldCharType="begin"/>
    </w:r>
    <w:r w:rsidRPr="008C3E8F">
      <w:rPr>
        <w:rFonts w:ascii="Calibri" w:eastAsia="Calibri" w:hAnsi="Calibri" w:cs="Calibri"/>
        <w:bCs/>
      </w:rPr>
      <w:instrText>PAGE</w:instrText>
    </w:r>
    <w:r w:rsidRPr="008C3E8F">
      <w:rPr>
        <w:rFonts w:ascii="Calibri" w:eastAsia="Calibri" w:hAnsi="Calibri" w:cs="Calibri"/>
        <w:bCs/>
      </w:rPr>
      <w:fldChar w:fldCharType="separate"/>
    </w:r>
    <w:r>
      <w:rPr>
        <w:rFonts w:ascii="Calibri" w:hAnsi="Calibri" w:cs="Calibri"/>
        <w:bCs/>
      </w:rPr>
      <w:t>25</w:t>
    </w:r>
    <w:r w:rsidRPr="008C3E8F">
      <w:rPr>
        <w:rFonts w:ascii="Calibri" w:eastAsia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2082A" w14:textId="77777777" w:rsidR="00326867" w:rsidRDefault="00326867">
      <w:r>
        <w:separator/>
      </w:r>
    </w:p>
  </w:footnote>
  <w:footnote w:type="continuationSeparator" w:id="0">
    <w:p w14:paraId="796EEA57" w14:textId="77777777" w:rsidR="00326867" w:rsidRDefault="00326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83DAD" w14:textId="2F810760" w:rsidR="008C3E8F" w:rsidRPr="008C3E8F" w:rsidRDefault="008C3E8F" w:rsidP="008C3E8F">
    <w:pPr>
      <w:tabs>
        <w:tab w:val="center" w:pos="4536"/>
        <w:tab w:val="right" w:pos="9072"/>
      </w:tabs>
      <w:suppressAutoHyphens w:val="0"/>
      <w:rPr>
        <w:sz w:val="8"/>
        <w:szCs w:val="8"/>
        <w:lang w:val="x-none" w:eastAsia="x-none"/>
      </w:rPr>
    </w:pPr>
    <w:r w:rsidRPr="008C3E8F">
      <w:rPr>
        <w:noProof/>
        <w:sz w:val="8"/>
        <w:szCs w:val="8"/>
        <w:lang w:eastAsia="pl-PL"/>
      </w:rPr>
      <w:drawing>
        <wp:anchor distT="0" distB="0" distL="114300" distR="114300" simplePos="0" relativeHeight="251660288" behindDoc="1" locked="0" layoutInCell="1" allowOverlap="1" wp14:anchorId="1BC5DA8A" wp14:editId="1E7A11F3">
          <wp:simplePos x="0" y="0"/>
          <wp:positionH relativeFrom="column">
            <wp:posOffset>-31115</wp:posOffset>
          </wp:positionH>
          <wp:positionV relativeFrom="paragraph">
            <wp:posOffset>402055</wp:posOffset>
          </wp:positionV>
          <wp:extent cx="2069784" cy="650875"/>
          <wp:effectExtent l="0" t="0" r="6985" b="0"/>
          <wp:wrapNone/>
          <wp:docPr id="1005186317" name="Obraz 10051863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9784" cy="650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3E8F">
      <w:rPr>
        <w:rFonts w:ascii="Freestyle Script" w:hAnsi="Freestyle Script" w:cs="ChaparralPro-Regular"/>
        <w:b/>
        <w:color w:val="24378C"/>
        <w:sz w:val="8"/>
        <w:szCs w:val="8"/>
        <w:lang w:eastAsia="pl-PL"/>
      </w:rPr>
      <w:t xml:space="preserve">  </w:t>
    </w:r>
  </w:p>
  <w:p w14:paraId="5922CC65" w14:textId="77777777" w:rsidR="008C3E8F" w:rsidRPr="008C3E8F" w:rsidRDefault="008C3E8F" w:rsidP="008C3E8F">
    <w:pPr>
      <w:tabs>
        <w:tab w:val="center" w:pos="4320"/>
        <w:tab w:val="right" w:pos="8640"/>
      </w:tabs>
      <w:suppressAutoHyphens w:val="0"/>
      <w:rPr>
        <w:lang w:eastAsia="pl-PL"/>
      </w:rPr>
    </w:pPr>
  </w:p>
  <w:p w14:paraId="4DC40B7C" w14:textId="65D86444" w:rsidR="009B0BED" w:rsidRPr="007B3251" w:rsidRDefault="00E82797" w:rsidP="008B3222">
    <w:pPr>
      <w:pStyle w:val="Nagwek"/>
      <w:spacing w:before="840"/>
      <w:jc w:val="right"/>
      <w:rPr>
        <w:color w:val="24378C"/>
      </w:rPr>
    </w:pPr>
    <w:r w:rsidRPr="007B3251">
      <w:rPr>
        <w:rFonts w:ascii="Calibri" w:hAnsi="Calibri" w:cs="Calibri"/>
        <w:color w:val="24378C"/>
        <w:sz w:val="18"/>
        <w:szCs w:val="18"/>
      </w:rPr>
      <w:t>Wzór dokumentu: IB-SWZ</w:t>
    </w:r>
    <w:r w:rsidR="00E37B39">
      <w:rPr>
        <w:rFonts w:ascii="Calibri" w:hAnsi="Calibri" w:cs="Calibri"/>
        <w:color w:val="24378C"/>
        <w:sz w:val="18"/>
        <w:szCs w:val="18"/>
      </w:rPr>
      <w:t>/</w:t>
    </w:r>
    <w:r w:rsidR="00806E4C">
      <w:rPr>
        <w:rFonts w:ascii="Calibri" w:hAnsi="Calibri" w:cs="Calibri"/>
        <w:color w:val="24378C"/>
        <w:sz w:val="18"/>
        <w:szCs w:val="18"/>
      </w:rPr>
      <w:t>B</w:t>
    </w:r>
    <w:r w:rsidR="00E37B39">
      <w:rPr>
        <w:rFonts w:ascii="Calibri" w:hAnsi="Calibri" w:cs="Calibri"/>
        <w:color w:val="24378C"/>
        <w:sz w:val="18"/>
        <w:szCs w:val="18"/>
      </w:rPr>
      <w:t>N</w:t>
    </w:r>
    <w:r w:rsidRPr="007B3251">
      <w:rPr>
        <w:rFonts w:ascii="Calibri" w:hAnsi="Calibri" w:cs="Calibri"/>
        <w:color w:val="24378C"/>
        <w:sz w:val="18"/>
        <w:szCs w:val="18"/>
      </w:rPr>
      <w:t>/</w:t>
    </w:r>
    <w:r w:rsidR="001C3F24">
      <w:rPr>
        <w:rFonts w:ascii="Calibri" w:hAnsi="Calibri" w:cs="Calibri"/>
        <w:color w:val="24378C"/>
        <w:sz w:val="18"/>
        <w:szCs w:val="18"/>
      </w:rPr>
      <w:t>3Z</w:t>
    </w:r>
    <w:r w:rsidRPr="007B3251">
      <w:rPr>
        <w:rFonts w:ascii="Calibri" w:hAnsi="Calibri" w:cs="Calibri"/>
        <w:color w:val="24378C"/>
        <w:sz w:val="18"/>
        <w:szCs w:val="18"/>
      </w:rPr>
      <w:t>/2025/v.1</w:t>
    </w:r>
    <w:r w:rsidR="00B52CCE" w:rsidRPr="007B3251">
      <w:rPr>
        <w:noProof/>
        <w:color w:val="24378C"/>
        <w:sz w:val="8"/>
        <w:szCs w:val="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82186" wp14:editId="44C23C6C">
              <wp:simplePos x="0" y="0"/>
              <wp:positionH relativeFrom="margin">
                <wp:align>right</wp:align>
              </wp:positionH>
              <wp:positionV relativeFrom="paragraph">
                <wp:posOffset>738505</wp:posOffset>
              </wp:positionV>
              <wp:extent cx="4053840" cy="0"/>
              <wp:effectExtent l="0" t="0" r="0" b="0"/>
              <wp:wrapNone/>
              <wp:docPr id="832408261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53840" cy="0"/>
                      </a:xfrm>
                      <a:prstGeom prst="line">
                        <a:avLst/>
                      </a:prstGeom>
                      <a:noFill/>
                      <a:ln w="9525" algn="ctr">
                        <a:solidFill>
                          <a:srgbClr val="23238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FDA9C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268pt,58.15pt" to="587.2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" strokecolor="#23238b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69A19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ascii="Times New Roman" w:eastAsia="Times New Roman" w:hAnsi="Times New Roman" w:cs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44A4C48C"/>
    <w:name w:val="WW8Num2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52B68E1A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6D4A428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0" w15:restartNumberingAfterBreak="0">
    <w:nsid w:val="0000000B"/>
    <w:multiLevelType w:val="singleLevel"/>
    <w:tmpl w:val="0000000B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573891F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000000D"/>
    <w:multiLevelType w:val="multilevel"/>
    <w:tmpl w:val="B28044B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000000E"/>
    <w:multiLevelType w:val="multilevel"/>
    <w:tmpl w:val="F96E8A7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0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5" w15:restartNumberingAfterBreak="0">
    <w:nsid w:val="00000010"/>
    <w:multiLevelType w:val="singleLevel"/>
    <w:tmpl w:val="CB8C710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Symbol" w:hAnsi="Symbol" w:cs="Times New Roman"/>
      </w:r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b/>
        <w:i w:val="0"/>
        <w:color w:val="auto"/>
      </w:rPr>
    </w:lvl>
  </w:abstractNum>
  <w:abstractNum w:abstractNumId="19" w15:restartNumberingAfterBreak="0">
    <w:nsid w:val="00000014"/>
    <w:multiLevelType w:val="singleLevel"/>
    <w:tmpl w:val="00000014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22" w15:restartNumberingAfterBreak="0">
    <w:nsid w:val="00000017"/>
    <w:multiLevelType w:val="singleLevel"/>
    <w:tmpl w:val="00000017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8"/>
    <w:multiLevelType w:val="singleLevel"/>
    <w:tmpl w:val="00000018"/>
    <w:name w:val="WW8Num3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4" w15:restartNumberingAfterBreak="0">
    <w:nsid w:val="00000019"/>
    <w:multiLevelType w:val="singleLevel"/>
    <w:tmpl w:val="00000019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0000001B"/>
    <w:multiLevelType w:val="singleLevel"/>
    <w:tmpl w:val="0000001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7" w15:restartNumberingAfterBreak="0">
    <w:nsid w:val="0000001C"/>
    <w:multiLevelType w:val="singleLevel"/>
    <w:tmpl w:val="0000001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8" w15:restartNumberingAfterBreak="0">
    <w:nsid w:val="0000001D"/>
    <w:multiLevelType w:val="multilevel"/>
    <w:tmpl w:val="F602727E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0"/>
    <w:multiLevelType w:val="multilevel"/>
    <w:tmpl w:val="00000020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00000021"/>
    <w:multiLevelType w:val="singleLevel"/>
    <w:tmpl w:val="00000021"/>
    <w:name w:val="WW8Num4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3" w15:restartNumberingAfterBreak="0">
    <w:nsid w:val="00000022"/>
    <w:multiLevelType w:val="singleLevel"/>
    <w:tmpl w:val="00000022"/>
    <w:name w:val="WW8Num50"/>
    <w:lvl w:ilvl="0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51"/>
    <w:lvl w:ilvl="0"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/>
      </w:rPr>
    </w:lvl>
  </w:abstractNum>
  <w:abstractNum w:abstractNumId="35" w15:restartNumberingAfterBreak="0">
    <w:nsid w:val="00000024"/>
    <w:multiLevelType w:val="singleLevel"/>
    <w:tmpl w:val="0000002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6" w15:restartNumberingAfterBreak="0">
    <w:nsid w:val="00000025"/>
    <w:multiLevelType w:val="singleLevel"/>
    <w:tmpl w:val="00000025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7" w15:restartNumberingAfterBreak="0">
    <w:nsid w:val="00000026"/>
    <w:multiLevelType w:val="multilevel"/>
    <w:tmpl w:val="0000002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1073"/>
        </w:tabs>
        <w:ind w:left="1073" w:hanging="495"/>
      </w:pPr>
      <w:rPr>
        <w:rFonts w:ascii="Times New Roman" w:hAnsi="Times New Roman" w:cs="Times New Roman"/>
        <w:b w:val="0"/>
        <w:i w:val="0"/>
        <w:sz w:val="28"/>
        <w:u w:val="none"/>
      </w:rPr>
    </w:lvl>
    <w:lvl w:ilvl="2">
      <w:start w:val="1"/>
      <w:numFmt w:val="lowerLetter"/>
      <w:lvlText w:val="%3)"/>
      <w:lvlJc w:val="left"/>
      <w:pPr>
        <w:tabs>
          <w:tab w:val="num" w:pos="1838"/>
        </w:tabs>
        <w:ind w:left="1838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378" w:hanging="360"/>
      </w:p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lef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left"/>
      <w:pPr>
        <w:tabs>
          <w:tab w:val="num" w:pos="5978"/>
        </w:tabs>
        <w:ind w:left="5978" w:hanging="180"/>
      </w:p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8"/>
    <w:multiLevelType w:val="singleLevel"/>
    <w:tmpl w:val="B8645B30"/>
    <w:name w:val="WW8Num57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40" w15:restartNumberingAfterBreak="0">
    <w:nsid w:val="00000029"/>
    <w:multiLevelType w:val="singleLevel"/>
    <w:tmpl w:val="00000029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  <w:color w:val="auto"/>
      </w:rPr>
    </w:lvl>
    <w:lvl w:ilvl="2"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2" w15:restartNumberingAfterBreak="0">
    <w:nsid w:val="0000002B"/>
    <w:multiLevelType w:val="singleLevel"/>
    <w:tmpl w:val="0000002B"/>
    <w:name w:val="WW8Num60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</w:rPr>
    </w:lvl>
  </w:abstractNum>
  <w:abstractNum w:abstractNumId="43" w15:restartNumberingAfterBreak="0">
    <w:nsid w:val="0000002C"/>
    <w:multiLevelType w:val="multilevel"/>
    <w:tmpl w:val="4AE47C46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D"/>
    <w:multiLevelType w:val="singleLevel"/>
    <w:tmpl w:val="0000002D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2E"/>
    <w:multiLevelType w:val="multilevel"/>
    <w:tmpl w:val="80C6CC7A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8" w15:restartNumberingAfterBreak="0">
    <w:nsid w:val="00000031"/>
    <w:multiLevelType w:val="singleLevel"/>
    <w:tmpl w:val="00000031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9" w15:restartNumberingAfterBreak="0">
    <w:nsid w:val="00000032"/>
    <w:multiLevelType w:val="singleLevel"/>
    <w:tmpl w:val="0000003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50" w15:restartNumberingAfterBreak="0">
    <w:nsid w:val="00000033"/>
    <w:multiLevelType w:val="singleLevel"/>
    <w:tmpl w:val="00000033"/>
    <w:name w:val="WW8Num6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51" w15:restartNumberingAfterBreak="0">
    <w:nsid w:val="00000034"/>
    <w:multiLevelType w:val="singleLevel"/>
    <w:tmpl w:val="00000034"/>
    <w:name w:val="WW8Num6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52" w15:restartNumberingAfterBreak="0">
    <w:nsid w:val="00000035"/>
    <w:multiLevelType w:val="singleLevel"/>
    <w:tmpl w:val="00000035"/>
    <w:name w:val="WW8Num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6"/>
    <w:multiLevelType w:val="multilevel"/>
    <w:tmpl w:val="00000036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7"/>
    <w:multiLevelType w:val="singleLevel"/>
    <w:tmpl w:val="00000037"/>
    <w:name w:val="WW8Num7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5" w15:restartNumberingAfterBreak="0">
    <w:nsid w:val="00000038"/>
    <w:multiLevelType w:val="singleLevel"/>
    <w:tmpl w:val="5930E484"/>
    <w:name w:val="WW8Num73"/>
    <w:lvl w:ilvl="0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/>
        <w:color w:val="auto"/>
      </w:rPr>
    </w:lvl>
  </w:abstractNum>
  <w:abstractNum w:abstractNumId="56" w15:restartNumberingAfterBreak="0">
    <w:nsid w:val="00000039"/>
    <w:multiLevelType w:val="multilevel"/>
    <w:tmpl w:val="00000039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A"/>
    <w:multiLevelType w:val="singleLevel"/>
    <w:tmpl w:val="0000003A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8" w15:restartNumberingAfterBreak="0">
    <w:nsid w:val="0000003B"/>
    <w:multiLevelType w:val="multilevel"/>
    <w:tmpl w:val="85DCBD72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C"/>
    <w:multiLevelType w:val="singleLevel"/>
    <w:tmpl w:val="0000003C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60" w15:restartNumberingAfterBreak="0">
    <w:nsid w:val="0000003D"/>
    <w:multiLevelType w:val="singleLevel"/>
    <w:tmpl w:val="0000003D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1" w15:restartNumberingAfterBreak="0">
    <w:nsid w:val="0000003E"/>
    <w:multiLevelType w:val="singleLevel"/>
    <w:tmpl w:val="0000003E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2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3" w15:restartNumberingAfterBreak="0">
    <w:nsid w:val="00000041"/>
    <w:multiLevelType w:val="multilevel"/>
    <w:tmpl w:val="A646449A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2"/>
    <w:multiLevelType w:val="multilevel"/>
    <w:tmpl w:val="00000042"/>
    <w:name w:val="WW8Num8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5" w15:restartNumberingAfterBreak="0">
    <w:nsid w:val="00000043"/>
    <w:multiLevelType w:val="multilevel"/>
    <w:tmpl w:val="00000043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4"/>
    <w:multiLevelType w:val="singleLevel"/>
    <w:tmpl w:val="00000044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7" w15:restartNumberingAfterBreak="0">
    <w:nsid w:val="00000045"/>
    <w:multiLevelType w:val="multilevel"/>
    <w:tmpl w:val="00000045"/>
    <w:name w:val="WW8Num87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8" w15:restartNumberingAfterBreak="0">
    <w:nsid w:val="00000046"/>
    <w:multiLevelType w:val="singleLevel"/>
    <w:tmpl w:val="00000046"/>
    <w:name w:val="WW8Num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9" w15:restartNumberingAfterBreak="0">
    <w:nsid w:val="00000047"/>
    <w:multiLevelType w:val="multilevel"/>
    <w:tmpl w:val="0000004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0" w15:restartNumberingAfterBreak="0">
    <w:nsid w:val="00000048"/>
    <w:multiLevelType w:val="singleLevel"/>
    <w:tmpl w:val="00000048"/>
    <w:name w:val="WW8Num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1" w15:restartNumberingAfterBreak="0">
    <w:nsid w:val="00000049"/>
    <w:multiLevelType w:val="singleLevel"/>
    <w:tmpl w:val="00000049"/>
    <w:name w:val="WW8Num91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</w:abstractNum>
  <w:abstractNum w:abstractNumId="72" w15:restartNumberingAfterBreak="0">
    <w:nsid w:val="0000004A"/>
    <w:multiLevelType w:val="singleLevel"/>
    <w:tmpl w:val="0000004A"/>
    <w:name w:val="WW8Num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3" w15:restartNumberingAfterBreak="0">
    <w:nsid w:val="0000004B"/>
    <w:multiLevelType w:val="multilevel"/>
    <w:tmpl w:val="0000004B"/>
    <w:name w:val="WW8Num9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/>
      </w:rPr>
    </w:lvl>
    <w:lvl w:ilvl="1">
      <w:start w:val="3"/>
      <w:numFmt w:val="decimal"/>
      <w:lvlText w:val="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D"/>
    <w:multiLevelType w:val="singleLevel"/>
    <w:tmpl w:val="0000004D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4E"/>
    <w:multiLevelType w:val="singleLevel"/>
    <w:tmpl w:val="0000004E"/>
    <w:name w:val="WW8Num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7" w15:restartNumberingAfterBreak="0">
    <w:nsid w:val="0000004F"/>
    <w:multiLevelType w:val="multilevel"/>
    <w:tmpl w:val="0000004F"/>
    <w:name w:val="WW8Num9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00000050"/>
    <w:multiLevelType w:val="multilevel"/>
    <w:tmpl w:val="00000050"/>
    <w:name w:val="WW8Num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00000051"/>
    <w:multiLevelType w:val="multilevel"/>
    <w:tmpl w:val="00000051"/>
    <w:name w:val="WW8Num9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0000052"/>
    <w:multiLevelType w:val="multilevel"/>
    <w:tmpl w:val="00000052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00000053"/>
    <w:multiLevelType w:val="multilevel"/>
    <w:tmpl w:val="00000053"/>
    <w:name w:val="WW8Num1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 w15:restartNumberingAfterBreak="0">
    <w:nsid w:val="00000054"/>
    <w:multiLevelType w:val="singleLevel"/>
    <w:tmpl w:val="00000054"/>
    <w:name w:val="WW8Num10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00000055"/>
    <w:multiLevelType w:val="multilevel"/>
    <w:tmpl w:val="00000055"/>
    <w:name w:val="WW8Num103"/>
    <w:lvl w:ilvl="0">
      <w:start w:val="4"/>
      <w:numFmt w:val="decimal"/>
      <w:lvlText w:val="%1."/>
      <w:lvlJc w:val="left"/>
      <w:pPr>
        <w:tabs>
          <w:tab w:val="num" w:pos="357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4" w15:restartNumberingAfterBreak="0">
    <w:nsid w:val="00000056"/>
    <w:multiLevelType w:val="multilevel"/>
    <w:tmpl w:val="5CAE0150"/>
    <w:name w:val="WW8Num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3333FF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3333FF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3333FF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3333FF"/>
      </w:rPr>
    </w:lvl>
  </w:abstractNum>
  <w:abstractNum w:abstractNumId="85" w15:restartNumberingAfterBreak="0">
    <w:nsid w:val="00000057"/>
    <w:multiLevelType w:val="singleLevel"/>
    <w:tmpl w:val="00000057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86" w15:restartNumberingAfterBreak="0">
    <w:nsid w:val="00000058"/>
    <w:multiLevelType w:val="multilevel"/>
    <w:tmpl w:val="00000058"/>
    <w:name w:val="WW8Num106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7" w15:restartNumberingAfterBreak="0">
    <w:nsid w:val="00000059"/>
    <w:multiLevelType w:val="multilevel"/>
    <w:tmpl w:val="00000059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0000005B"/>
    <w:multiLevelType w:val="singleLevel"/>
    <w:tmpl w:val="0000005B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9" w15:restartNumberingAfterBreak="0">
    <w:nsid w:val="0000005D"/>
    <w:multiLevelType w:val="multilevel"/>
    <w:tmpl w:val="7174D3AE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0000005E"/>
    <w:multiLevelType w:val="multilevel"/>
    <w:tmpl w:val="0000005E"/>
    <w:name w:val="WW8StyleNum1"/>
    <w:lvl w:ilvl="0">
      <w:start w:val="1"/>
      <w:numFmt w:val="none"/>
      <w:pStyle w:val="Listapunktowana2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6C"/>
    <w:multiLevelType w:val="singleLevel"/>
    <w:tmpl w:val="0000006C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2" w15:restartNumberingAfterBreak="0">
    <w:nsid w:val="0000006E"/>
    <w:multiLevelType w:val="multilevel"/>
    <w:tmpl w:val="0000006E"/>
    <w:name w:val="WW8Num1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3" w15:restartNumberingAfterBreak="0">
    <w:nsid w:val="0000006F"/>
    <w:multiLevelType w:val="multilevel"/>
    <w:tmpl w:val="B09E27AA"/>
    <w:name w:val="WW8Num111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95" w15:restartNumberingAfterBreak="0">
    <w:nsid w:val="00000071"/>
    <w:multiLevelType w:val="multilevel"/>
    <w:tmpl w:val="AB86ACE8"/>
    <w:name w:val="WW8Num1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6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00000073"/>
    <w:multiLevelType w:val="multilevel"/>
    <w:tmpl w:val="00000073"/>
    <w:name w:val="WW8Num11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00000074"/>
    <w:multiLevelType w:val="multilevel"/>
    <w:tmpl w:val="00000074"/>
    <w:name w:val="WW8Num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017A51A2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00" w15:restartNumberingAfterBreak="0">
    <w:nsid w:val="029D0209"/>
    <w:multiLevelType w:val="hybridMultilevel"/>
    <w:tmpl w:val="A28C60F0"/>
    <w:name w:val="WW8Num1032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02DE2E0F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03061F85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03CA148A"/>
    <w:multiLevelType w:val="multilevel"/>
    <w:tmpl w:val="F1B4349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4" w15:restartNumberingAfterBreak="0">
    <w:nsid w:val="05B341F7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5" w15:restartNumberingAfterBreak="0">
    <w:nsid w:val="06435FFE"/>
    <w:multiLevelType w:val="hybridMultilevel"/>
    <w:tmpl w:val="CDDE4528"/>
    <w:name w:val="WW8Num1032"/>
    <w:lvl w:ilvl="0" w:tplc="CF8E0F96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09B10A74"/>
    <w:multiLevelType w:val="hybridMultilevel"/>
    <w:tmpl w:val="88F6C162"/>
    <w:lvl w:ilvl="0" w:tplc="DD3833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0B4D2CF6"/>
    <w:multiLevelType w:val="hybridMultilevel"/>
    <w:tmpl w:val="74D0BA6A"/>
    <w:lvl w:ilvl="0" w:tplc="FFFFFFFF">
      <w:start w:val="1"/>
      <w:numFmt w:val="decimal"/>
      <w:lvlText w:val="%1)"/>
      <w:lvlJc w:val="left"/>
      <w:pPr>
        <w:ind w:left="4309" w:hanging="360"/>
      </w:pPr>
    </w:lvl>
    <w:lvl w:ilvl="1" w:tplc="FFFFFFFF">
      <w:start w:val="1"/>
      <w:numFmt w:val="lowerLetter"/>
      <w:lvlText w:val="%2)"/>
      <w:lvlJc w:val="left"/>
      <w:pPr>
        <w:ind w:left="50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5749" w:hanging="180"/>
      </w:pPr>
    </w:lvl>
    <w:lvl w:ilvl="3" w:tplc="FFFFFFFF" w:tentative="1">
      <w:start w:val="1"/>
      <w:numFmt w:val="decimal"/>
      <w:lvlText w:val="%4."/>
      <w:lvlJc w:val="left"/>
      <w:pPr>
        <w:ind w:left="6469" w:hanging="360"/>
      </w:pPr>
    </w:lvl>
    <w:lvl w:ilvl="4" w:tplc="FFFFFFFF" w:tentative="1">
      <w:start w:val="1"/>
      <w:numFmt w:val="lowerLetter"/>
      <w:lvlText w:val="%5."/>
      <w:lvlJc w:val="left"/>
      <w:pPr>
        <w:ind w:left="7189" w:hanging="360"/>
      </w:pPr>
    </w:lvl>
    <w:lvl w:ilvl="5" w:tplc="FFFFFFFF" w:tentative="1">
      <w:start w:val="1"/>
      <w:numFmt w:val="lowerRoman"/>
      <w:lvlText w:val="%6."/>
      <w:lvlJc w:val="right"/>
      <w:pPr>
        <w:ind w:left="7909" w:hanging="180"/>
      </w:pPr>
    </w:lvl>
    <w:lvl w:ilvl="6" w:tplc="FFFFFFFF" w:tentative="1">
      <w:start w:val="1"/>
      <w:numFmt w:val="decimal"/>
      <w:lvlText w:val="%7."/>
      <w:lvlJc w:val="left"/>
      <w:pPr>
        <w:ind w:left="8629" w:hanging="360"/>
      </w:pPr>
    </w:lvl>
    <w:lvl w:ilvl="7" w:tplc="FFFFFFFF" w:tentative="1">
      <w:start w:val="1"/>
      <w:numFmt w:val="lowerLetter"/>
      <w:lvlText w:val="%8."/>
      <w:lvlJc w:val="left"/>
      <w:pPr>
        <w:ind w:left="9349" w:hanging="360"/>
      </w:pPr>
    </w:lvl>
    <w:lvl w:ilvl="8" w:tplc="FFFFFFFF" w:tentative="1">
      <w:start w:val="1"/>
      <w:numFmt w:val="lowerRoman"/>
      <w:lvlText w:val="%9."/>
      <w:lvlJc w:val="right"/>
      <w:pPr>
        <w:ind w:left="10069" w:hanging="180"/>
      </w:pPr>
    </w:lvl>
  </w:abstractNum>
  <w:abstractNum w:abstractNumId="108" w15:restartNumberingAfterBreak="0">
    <w:nsid w:val="0C566720"/>
    <w:multiLevelType w:val="hybridMultilevel"/>
    <w:tmpl w:val="72B02542"/>
    <w:lvl w:ilvl="0" w:tplc="C9C8984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E70A972">
      <w:start w:val="1"/>
      <w:numFmt w:val="decimal"/>
      <w:lvlText w:val="%4."/>
      <w:lvlJc w:val="left"/>
      <w:pPr>
        <w:ind w:left="252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9" w15:restartNumberingAfterBreak="0">
    <w:nsid w:val="106A6584"/>
    <w:multiLevelType w:val="hybridMultilevel"/>
    <w:tmpl w:val="7B1094F4"/>
    <w:lvl w:ilvl="0" w:tplc="DE7CD9BE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107795D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118668D1"/>
    <w:multiLevelType w:val="hybridMultilevel"/>
    <w:tmpl w:val="F48AE53E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123A6E2E"/>
    <w:multiLevelType w:val="hybridMultilevel"/>
    <w:tmpl w:val="80E8DBE6"/>
    <w:lvl w:ilvl="0" w:tplc="AE767F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127F54C1"/>
    <w:multiLevelType w:val="hybridMultilevel"/>
    <w:tmpl w:val="921E2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14861C7B"/>
    <w:multiLevelType w:val="multilevel"/>
    <w:tmpl w:val="173821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5" w15:restartNumberingAfterBreak="0">
    <w:nsid w:val="17B073E2"/>
    <w:multiLevelType w:val="multilevel"/>
    <w:tmpl w:val="38383BC2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1359" w:hanging="720"/>
      </w:pPr>
      <w:rPr>
        <w:rFonts w:ascii="Calibri" w:eastAsia="Times New Roman" w:hAnsi="Calibri" w:cs="Calibri"/>
        <w:b w:val="0"/>
        <w:bCs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16" w15:restartNumberingAfterBreak="0">
    <w:nsid w:val="18256908"/>
    <w:multiLevelType w:val="hybridMultilevel"/>
    <w:tmpl w:val="AA564558"/>
    <w:name w:val="WW8Num3422"/>
    <w:lvl w:ilvl="0" w:tplc="49FE19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17" w15:restartNumberingAfterBreak="0">
    <w:nsid w:val="18344600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1AE574B1"/>
    <w:multiLevelType w:val="hybridMultilevel"/>
    <w:tmpl w:val="7BBC4AB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9" w15:restartNumberingAfterBreak="0">
    <w:nsid w:val="1B40132A"/>
    <w:multiLevelType w:val="multilevel"/>
    <w:tmpl w:val="863E5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libri" w:hAnsi="Calibri" w:cs="Calibri" w:hint="default"/>
        <w:b/>
        <w:bCs w:val="0"/>
        <w:i w:val="0"/>
        <w:iCs w:val="0"/>
        <w:strike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 w:val="0"/>
        <w:color w:val="auto"/>
        <w:spacing w:val="-6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0" w15:restartNumberingAfterBreak="0">
    <w:nsid w:val="1D0C7CE4"/>
    <w:multiLevelType w:val="hybridMultilevel"/>
    <w:tmpl w:val="75BC23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1D0D3887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D1E4FFF"/>
    <w:multiLevelType w:val="hybridMultilevel"/>
    <w:tmpl w:val="7994830A"/>
    <w:lvl w:ilvl="0" w:tplc="2AC634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21696A12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4" w15:restartNumberingAfterBreak="0">
    <w:nsid w:val="223D2807"/>
    <w:multiLevelType w:val="hybridMultilevel"/>
    <w:tmpl w:val="78EA1D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225710ED"/>
    <w:multiLevelType w:val="hybridMultilevel"/>
    <w:tmpl w:val="098488E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22B10896"/>
    <w:multiLevelType w:val="multilevel"/>
    <w:tmpl w:val="A13604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7" w15:restartNumberingAfterBreak="0">
    <w:nsid w:val="22E31DCB"/>
    <w:multiLevelType w:val="multilevel"/>
    <w:tmpl w:val="2A741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color w:val="000000"/>
        <w:sz w:val="24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8" w15:restartNumberingAfterBreak="0">
    <w:nsid w:val="23012927"/>
    <w:multiLevelType w:val="multilevel"/>
    <w:tmpl w:val="691E0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9" w15:restartNumberingAfterBreak="0">
    <w:nsid w:val="238133D2"/>
    <w:multiLevelType w:val="hybridMultilevel"/>
    <w:tmpl w:val="46FCA3A4"/>
    <w:lvl w:ilvl="0" w:tplc="61AEDD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775EF2A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0" w15:restartNumberingAfterBreak="0">
    <w:nsid w:val="24B84FA2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251A213B"/>
    <w:multiLevelType w:val="hybridMultilevel"/>
    <w:tmpl w:val="2A1E0AEA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25722D8F"/>
    <w:multiLevelType w:val="hybridMultilevel"/>
    <w:tmpl w:val="0FEC34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26C4653B"/>
    <w:multiLevelType w:val="hybridMultilevel"/>
    <w:tmpl w:val="D09EF3EE"/>
    <w:lvl w:ilvl="0" w:tplc="768C6AF0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  <w:b w:val="0"/>
      </w:rPr>
    </w:lvl>
    <w:lvl w:ilvl="1" w:tplc="FB020308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34" w15:restartNumberingAfterBreak="0">
    <w:nsid w:val="26F3743F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5" w15:restartNumberingAfterBreak="0">
    <w:nsid w:val="274A072D"/>
    <w:multiLevelType w:val="hybridMultilevel"/>
    <w:tmpl w:val="E1808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0CE000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7604D98"/>
    <w:multiLevelType w:val="hybridMultilevel"/>
    <w:tmpl w:val="D77C45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7" w15:restartNumberingAfterBreak="0">
    <w:nsid w:val="27CD2F53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8" w15:restartNumberingAfterBreak="0">
    <w:nsid w:val="285E63DC"/>
    <w:multiLevelType w:val="hybridMultilevel"/>
    <w:tmpl w:val="98EE8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28F87534"/>
    <w:multiLevelType w:val="hybridMultilevel"/>
    <w:tmpl w:val="591AD0A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0" w15:restartNumberingAfterBreak="0">
    <w:nsid w:val="29D33FBA"/>
    <w:multiLevelType w:val="multilevel"/>
    <w:tmpl w:val="A0208B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1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2AA11219"/>
    <w:multiLevelType w:val="multilevel"/>
    <w:tmpl w:val="BC1E56F0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2AB9412B"/>
    <w:multiLevelType w:val="hybridMultilevel"/>
    <w:tmpl w:val="A6C8D71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2D914343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2E290FF9"/>
    <w:multiLevelType w:val="hybridMultilevel"/>
    <w:tmpl w:val="4B9E4526"/>
    <w:lvl w:ilvl="0" w:tplc="FFFFFFFF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7" w15:restartNumberingAfterBreak="0">
    <w:nsid w:val="2EAD6DC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30DD5E35"/>
    <w:multiLevelType w:val="multilevel"/>
    <w:tmpl w:val="060A10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9" w15:restartNumberingAfterBreak="0">
    <w:nsid w:val="311935E4"/>
    <w:multiLevelType w:val="hybridMultilevel"/>
    <w:tmpl w:val="46942072"/>
    <w:lvl w:ilvl="0" w:tplc="FA5EA52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315967BF"/>
    <w:multiLevelType w:val="multilevel"/>
    <w:tmpl w:val="E0442A32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1" w15:restartNumberingAfterBreak="0">
    <w:nsid w:val="325475AB"/>
    <w:multiLevelType w:val="hybridMultilevel"/>
    <w:tmpl w:val="8C448B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32143C0"/>
    <w:multiLevelType w:val="hybridMultilevel"/>
    <w:tmpl w:val="D77C458A"/>
    <w:lvl w:ilvl="0" w:tplc="CC685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B3AAC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33E041B"/>
    <w:multiLevelType w:val="hybridMultilevel"/>
    <w:tmpl w:val="CE78488E"/>
    <w:lvl w:ilvl="0" w:tplc="BE14A30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3626535"/>
    <w:multiLevelType w:val="hybridMultilevel"/>
    <w:tmpl w:val="3574F6A0"/>
    <w:lvl w:ilvl="0" w:tplc="2E2A7DBE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A709FFE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5" w15:restartNumberingAfterBreak="0">
    <w:nsid w:val="34A96D04"/>
    <w:multiLevelType w:val="hybridMultilevel"/>
    <w:tmpl w:val="2F682F1A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53A3642"/>
    <w:multiLevelType w:val="hybridMultilevel"/>
    <w:tmpl w:val="9148E2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7" w15:restartNumberingAfterBreak="0">
    <w:nsid w:val="36907D85"/>
    <w:multiLevelType w:val="hybridMultilevel"/>
    <w:tmpl w:val="5BB234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8" w15:restartNumberingAfterBreak="0">
    <w:nsid w:val="36E94883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9" w15:restartNumberingAfterBreak="0">
    <w:nsid w:val="38874429"/>
    <w:multiLevelType w:val="hybridMultilevel"/>
    <w:tmpl w:val="5DB8F1B8"/>
    <w:lvl w:ilvl="0" w:tplc="C70221A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9470D33"/>
    <w:multiLevelType w:val="hybridMultilevel"/>
    <w:tmpl w:val="B950B5F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39BF061C"/>
    <w:multiLevelType w:val="hybridMultilevel"/>
    <w:tmpl w:val="00425A8A"/>
    <w:lvl w:ilvl="0" w:tplc="666837D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ACC7049"/>
    <w:multiLevelType w:val="hybridMultilevel"/>
    <w:tmpl w:val="19D203E6"/>
    <w:lvl w:ilvl="0" w:tplc="4EEE85A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E7CD9BE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3AE114F0"/>
    <w:multiLevelType w:val="hybridMultilevel"/>
    <w:tmpl w:val="C4CA02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AE8082A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5" w15:restartNumberingAfterBreak="0">
    <w:nsid w:val="3AF8732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6" w15:restartNumberingAfterBreak="0">
    <w:nsid w:val="3CDE4E01"/>
    <w:multiLevelType w:val="hybridMultilevel"/>
    <w:tmpl w:val="FCE8E988"/>
    <w:lvl w:ilvl="0" w:tplc="BAF26EC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3E946595"/>
    <w:multiLevelType w:val="hybridMultilevel"/>
    <w:tmpl w:val="2F100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FFFFFFFF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F7A6DE4"/>
    <w:multiLevelType w:val="multilevel"/>
    <w:tmpl w:val="41F6C49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9" w15:restartNumberingAfterBreak="0">
    <w:nsid w:val="3FA96B0A"/>
    <w:multiLevelType w:val="hybridMultilevel"/>
    <w:tmpl w:val="4E34980E"/>
    <w:lvl w:ilvl="0" w:tplc="775EF2A2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D63701"/>
    <w:multiLevelType w:val="hybridMultilevel"/>
    <w:tmpl w:val="4E34980E"/>
    <w:lvl w:ilvl="0" w:tplc="FFFFFFFF">
      <w:start w:val="1"/>
      <w:numFmt w:val="decimal"/>
      <w:lvlText w:val="%1."/>
      <w:lvlJc w:val="left"/>
      <w:pPr>
        <w:ind w:left="2520" w:hanging="360"/>
      </w:pPr>
      <w:rPr>
        <w:rFonts w:cs="Times New Roman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0117F32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2CF450B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42FF7B69"/>
    <w:multiLevelType w:val="hybridMultilevel"/>
    <w:tmpl w:val="9868588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3EE4A8A"/>
    <w:multiLevelType w:val="hybridMultilevel"/>
    <w:tmpl w:val="ADDEB30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5" w15:restartNumberingAfterBreak="0">
    <w:nsid w:val="44A10FF8"/>
    <w:multiLevelType w:val="hybridMultilevel"/>
    <w:tmpl w:val="0A223A06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6" w15:restartNumberingAfterBreak="0">
    <w:nsid w:val="44FA7C57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77" w15:restartNumberingAfterBreak="0">
    <w:nsid w:val="45BA436E"/>
    <w:multiLevelType w:val="hybridMultilevel"/>
    <w:tmpl w:val="414436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8" w15:restartNumberingAfterBreak="0">
    <w:nsid w:val="47A544DA"/>
    <w:multiLevelType w:val="hybridMultilevel"/>
    <w:tmpl w:val="2F682F1A"/>
    <w:lvl w:ilvl="0" w:tplc="2B3AAC3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E42D7E"/>
    <w:multiLevelType w:val="multilevel"/>
    <w:tmpl w:val="27146CDC"/>
    <w:lvl w:ilvl="0">
      <w:start w:val="1"/>
      <w:numFmt w:val="decimal"/>
      <w:lvlText w:val="%1."/>
      <w:lvlJc w:val="left"/>
      <w:pPr>
        <w:ind w:left="540" w:hanging="540"/>
      </w:pPr>
      <w:rPr>
        <w:rFonts w:ascii="Cambria" w:hAnsi="Cambria" w:cs="Cambria"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180" w15:restartNumberingAfterBreak="0">
    <w:nsid w:val="48396EEE"/>
    <w:multiLevelType w:val="hybridMultilevel"/>
    <w:tmpl w:val="49C2154E"/>
    <w:lvl w:ilvl="0" w:tplc="AD32024A">
      <w:start w:val="1"/>
      <w:numFmt w:val="lowerLetter"/>
      <w:lvlText w:val="%1)"/>
      <w:lvlJc w:val="left"/>
      <w:pPr>
        <w:ind w:left="1146" w:hanging="360"/>
      </w:pPr>
      <w:rPr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1" w15:restartNumberingAfterBreak="0">
    <w:nsid w:val="48A350F4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2" w15:restartNumberingAfterBreak="0">
    <w:nsid w:val="48A76406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49016150"/>
    <w:multiLevelType w:val="hybridMultilevel"/>
    <w:tmpl w:val="B4186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6837D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9E8091D"/>
    <w:multiLevelType w:val="hybridMultilevel"/>
    <w:tmpl w:val="1BEA2954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5" w15:restartNumberingAfterBreak="0">
    <w:nsid w:val="49F46A07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4A611D02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4D8D613A"/>
    <w:multiLevelType w:val="hybridMultilevel"/>
    <w:tmpl w:val="09204C4C"/>
    <w:lvl w:ilvl="0" w:tplc="FFFFFFFF">
      <w:start w:val="1"/>
      <w:numFmt w:val="lowerLetter"/>
      <w:lvlText w:val="%1)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8" w15:restartNumberingAfterBreak="0">
    <w:nsid w:val="4DB85B33"/>
    <w:multiLevelType w:val="hybridMultilevel"/>
    <w:tmpl w:val="0A223A0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9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11F5A85"/>
    <w:multiLevelType w:val="hybridMultilevel"/>
    <w:tmpl w:val="A6602D3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FFFFFFFF" w:tentative="1">
      <w:start w:val="1"/>
      <w:numFmt w:val="lowerLetter"/>
      <w:lvlText w:val="%2."/>
      <w:lvlJc w:val="left"/>
      <w:pPr>
        <w:ind w:left="2869" w:hanging="360"/>
      </w:pPr>
    </w:lvl>
    <w:lvl w:ilvl="2" w:tplc="FFFFFFFF" w:tentative="1">
      <w:start w:val="1"/>
      <w:numFmt w:val="lowerRoman"/>
      <w:lvlText w:val="%3."/>
      <w:lvlJc w:val="right"/>
      <w:pPr>
        <w:ind w:left="3589" w:hanging="180"/>
      </w:pPr>
    </w:lvl>
    <w:lvl w:ilvl="3" w:tplc="FFFFFFFF" w:tentative="1">
      <w:start w:val="1"/>
      <w:numFmt w:val="decimal"/>
      <w:lvlText w:val="%4."/>
      <w:lvlJc w:val="left"/>
      <w:pPr>
        <w:ind w:left="4309" w:hanging="360"/>
      </w:pPr>
    </w:lvl>
    <w:lvl w:ilvl="4" w:tplc="FFFFFFFF" w:tentative="1">
      <w:start w:val="1"/>
      <w:numFmt w:val="lowerLetter"/>
      <w:lvlText w:val="%5."/>
      <w:lvlJc w:val="left"/>
      <w:pPr>
        <w:ind w:left="5029" w:hanging="360"/>
      </w:pPr>
    </w:lvl>
    <w:lvl w:ilvl="5" w:tplc="FFFFFFFF" w:tentative="1">
      <w:start w:val="1"/>
      <w:numFmt w:val="lowerRoman"/>
      <w:lvlText w:val="%6."/>
      <w:lvlJc w:val="right"/>
      <w:pPr>
        <w:ind w:left="5749" w:hanging="180"/>
      </w:pPr>
    </w:lvl>
    <w:lvl w:ilvl="6" w:tplc="FFFFFFFF" w:tentative="1">
      <w:start w:val="1"/>
      <w:numFmt w:val="decimal"/>
      <w:lvlText w:val="%7."/>
      <w:lvlJc w:val="left"/>
      <w:pPr>
        <w:ind w:left="6469" w:hanging="360"/>
      </w:pPr>
    </w:lvl>
    <w:lvl w:ilvl="7" w:tplc="FFFFFFFF" w:tentative="1">
      <w:start w:val="1"/>
      <w:numFmt w:val="lowerLetter"/>
      <w:lvlText w:val="%8."/>
      <w:lvlJc w:val="left"/>
      <w:pPr>
        <w:ind w:left="7189" w:hanging="360"/>
      </w:pPr>
    </w:lvl>
    <w:lvl w:ilvl="8" w:tplc="FFFFFFFF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1" w15:restartNumberingAfterBreak="0">
    <w:nsid w:val="51642832"/>
    <w:multiLevelType w:val="multilevel"/>
    <w:tmpl w:val="7222FCD8"/>
    <w:lvl w:ilvl="0">
      <w:start w:val="1"/>
      <w:numFmt w:val="decimal"/>
      <w:lvlText w:val="%1)"/>
      <w:lvlJc w:val="left"/>
      <w:pPr>
        <w:ind w:left="720" w:hanging="360"/>
      </w:pPr>
      <w:rPr>
        <w:b w:val="0"/>
        <w:spacing w:val="-4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2" w15:restartNumberingAfterBreak="0">
    <w:nsid w:val="516A2614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51F20259"/>
    <w:multiLevelType w:val="hybridMultilevel"/>
    <w:tmpl w:val="6D5AB470"/>
    <w:lvl w:ilvl="0" w:tplc="DD383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537E628D"/>
    <w:multiLevelType w:val="multilevel"/>
    <w:tmpl w:val="E938C30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5" w15:restartNumberingAfterBreak="0">
    <w:nsid w:val="53DD042E"/>
    <w:multiLevelType w:val="hybridMultilevel"/>
    <w:tmpl w:val="78EA1DB6"/>
    <w:lvl w:ilvl="0" w:tplc="4B7077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43F45C3"/>
    <w:multiLevelType w:val="hybridMultilevel"/>
    <w:tmpl w:val="94AAC48A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547606F0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198" w15:restartNumberingAfterBreak="0">
    <w:nsid w:val="54CF5A33"/>
    <w:multiLevelType w:val="multilevel"/>
    <w:tmpl w:val="A0242D4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9" w15:restartNumberingAfterBreak="0">
    <w:nsid w:val="55D63090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6E72A56"/>
    <w:multiLevelType w:val="hybridMultilevel"/>
    <w:tmpl w:val="51300C64"/>
    <w:lvl w:ilvl="0" w:tplc="CE704A58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7AA5F78"/>
    <w:multiLevelType w:val="hybridMultilevel"/>
    <w:tmpl w:val="4B9E4526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2" w15:restartNumberingAfterBreak="0">
    <w:nsid w:val="585B5EEF"/>
    <w:multiLevelType w:val="hybridMultilevel"/>
    <w:tmpl w:val="6654201E"/>
    <w:lvl w:ilvl="0" w:tplc="7D70A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 w15:restartNumberingAfterBreak="0">
    <w:nsid w:val="597C3B5D"/>
    <w:multiLevelType w:val="hybridMultilevel"/>
    <w:tmpl w:val="9148E27C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4" w15:restartNumberingAfterBreak="0">
    <w:nsid w:val="59C47514"/>
    <w:multiLevelType w:val="hybridMultilevel"/>
    <w:tmpl w:val="22209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A4B4052"/>
    <w:multiLevelType w:val="hybridMultilevel"/>
    <w:tmpl w:val="6654201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6" w15:restartNumberingAfterBreak="0">
    <w:nsid w:val="5ADC65C9"/>
    <w:multiLevelType w:val="hybridMultilevel"/>
    <w:tmpl w:val="DF36A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 w15:restartNumberingAfterBreak="0">
    <w:nsid w:val="5C3D5373"/>
    <w:multiLevelType w:val="multilevel"/>
    <w:tmpl w:val="7C040B90"/>
    <w:lvl w:ilvl="0">
      <w:start w:val="3"/>
      <w:numFmt w:val="decimal"/>
      <w:lvlText w:val="%1."/>
      <w:lvlJc w:val="left"/>
      <w:pPr>
        <w:ind w:left="540" w:hanging="540"/>
      </w:pPr>
      <w:rPr>
        <w:rFonts w:ascii="Calibri" w:hAnsi="Calibri" w:cs="Calibri" w:hint="default"/>
        <w:b w:val="0"/>
        <w:bCs w:val="0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Cambria" w:hAnsi="Cambria" w:cs="Cambria"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Cambria" w:hAnsi="Cambria" w:cs="Cambria"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Cambria" w:hAnsi="Cambria" w:cs="Cambria"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Cambria" w:hAnsi="Cambria" w:cs="Cambria"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Cambria" w:hAnsi="Cambria" w:cs="Cambria"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Cambria" w:hAnsi="Cambria" w:cs="Cambria" w:hint="default"/>
      </w:rPr>
    </w:lvl>
  </w:abstractNum>
  <w:abstractNum w:abstractNumId="20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9" w15:restartNumberingAfterBreak="0">
    <w:nsid w:val="5D6063A7"/>
    <w:multiLevelType w:val="hybridMultilevel"/>
    <w:tmpl w:val="A7C0E892"/>
    <w:lvl w:ilvl="0" w:tplc="ACCA3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5E051EBA"/>
    <w:multiLevelType w:val="multilevel"/>
    <w:tmpl w:val="BA1667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1" w15:restartNumberingAfterBreak="0">
    <w:nsid w:val="5F102144"/>
    <w:multiLevelType w:val="hybridMultilevel"/>
    <w:tmpl w:val="5ED444EE"/>
    <w:lvl w:ilvl="0" w:tplc="C6B6E892">
      <w:start w:val="1"/>
      <w:numFmt w:val="decimal"/>
      <w:lvlText w:val="%1)"/>
      <w:lvlJc w:val="left"/>
      <w:pPr>
        <w:ind w:left="1211" w:hanging="360"/>
      </w:pPr>
      <w:rPr>
        <w:rFonts w:ascii="Calibri" w:hAnsi="Calibri" w:cs="Calibr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5FAB7119"/>
    <w:multiLevelType w:val="multilevel"/>
    <w:tmpl w:val="DFAEB14C"/>
    <w:lvl w:ilvl="0">
      <w:start w:val="1"/>
      <w:numFmt w:val="decimal"/>
      <w:lvlText w:val="%1."/>
      <w:lvlJc w:val="left"/>
      <w:pPr>
        <w:ind w:left="720" w:hanging="360"/>
      </w:pPr>
      <w:rPr>
        <w:spacing w:val="-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3" w15:restartNumberingAfterBreak="0">
    <w:nsid w:val="60381F0B"/>
    <w:multiLevelType w:val="hybridMultilevel"/>
    <w:tmpl w:val="59FA46EA"/>
    <w:lvl w:ilvl="0" w:tplc="CA74765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0A30CDD"/>
    <w:multiLevelType w:val="hybridMultilevel"/>
    <w:tmpl w:val="574A18A0"/>
    <w:lvl w:ilvl="0" w:tplc="C8B41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0B12DEE"/>
    <w:multiLevelType w:val="hybridMultilevel"/>
    <w:tmpl w:val="EE54AF0A"/>
    <w:lvl w:ilvl="0" w:tplc="B1047EA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962CAD4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120BADE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109720E"/>
    <w:multiLevelType w:val="hybridMultilevel"/>
    <w:tmpl w:val="BE62354E"/>
    <w:lvl w:ilvl="0" w:tplc="820A3A5C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61A365CF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2400DEF"/>
    <w:multiLevelType w:val="hybridMultilevel"/>
    <w:tmpl w:val="8306EED0"/>
    <w:lvl w:ilvl="0" w:tplc="93DCE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9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637B2C99"/>
    <w:multiLevelType w:val="hybridMultilevel"/>
    <w:tmpl w:val="4B5C7246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65C90CE9"/>
    <w:multiLevelType w:val="hybridMultilevel"/>
    <w:tmpl w:val="1A2EB8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509F24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A2DC67B2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2" w15:restartNumberingAfterBreak="0">
    <w:nsid w:val="66E51E9A"/>
    <w:multiLevelType w:val="hybridMultilevel"/>
    <w:tmpl w:val="84C4FCDC"/>
    <w:lvl w:ilvl="0" w:tplc="04150019">
      <w:start w:val="1"/>
      <w:numFmt w:val="lowerLetter"/>
      <w:lvlText w:val="%1."/>
      <w:lvlJc w:val="left"/>
      <w:pPr>
        <w:ind w:left="3769" w:hanging="360"/>
      </w:pPr>
    </w:lvl>
    <w:lvl w:ilvl="1" w:tplc="04150019" w:tentative="1">
      <w:start w:val="1"/>
      <w:numFmt w:val="lowerLetter"/>
      <w:lvlText w:val="%2."/>
      <w:lvlJc w:val="left"/>
      <w:pPr>
        <w:ind w:left="4489" w:hanging="360"/>
      </w:pPr>
    </w:lvl>
    <w:lvl w:ilvl="2" w:tplc="0415001B" w:tentative="1">
      <w:start w:val="1"/>
      <w:numFmt w:val="lowerRoman"/>
      <w:lvlText w:val="%3."/>
      <w:lvlJc w:val="right"/>
      <w:pPr>
        <w:ind w:left="5209" w:hanging="180"/>
      </w:pPr>
    </w:lvl>
    <w:lvl w:ilvl="3" w:tplc="0415000F" w:tentative="1">
      <w:start w:val="1"/>
      <w:numFmt w:val="decimal"/>
      <w:lvlText w:val="%4."/>
      <w:lvlJc w:val="left"/>
      <w:pPr>
        <w:ind w:left="5929" w:hanging="360"/>
      </w:pPr>
    </w:lvl>
    <w:lvl w:ilvl="4" w:tplc="04150019" w:tentative="1">
      <w:start w:val="1"/>
      <w:numFmt w:val="lowerLetter"/>
      <w:lvlText w:val="%5."/>
      <w:lvlJc w:val="left"/>
      <w:pPr>
        <w:ind w:left="6649" w:hanging="360"/>
      </w:pPr>
    </w:lvl>
    <w:lvl w:ilvl="5" w:tplc="0415001B" w:tentative="1">
      <w:start w:val="1"/>
      <w:numFmt w:val="lowerRoman"/>
      <w:lvlText w:val="%6."/>
      <w:lvlJc w:val="right"/>
      <w:pPr>
        <w:ind w:left="7369" w:hanging="180"/>
      </w:pPr>
    </w:lvl>
    <w:lvl w:ilvl="6" w:tplc="0415000F" w:tentative="1">
      <w:start w:val="1"/>
      <w:numFmt w:val="decimal"/>
      <w:lvlText w:val="%7."/>
      <w:lvlJc w:val="left"/>
      <w:pPr>
        <w:ind w:left="8089" w:hanging="360"/>
      </w:pPr>
    </w:lvl>
    <w:lvl w:ilvl="7" w:tplc="04150019" w:tentative="1">
      <w:start w:val="1"/>
      <w:numFmt w:val="lowerLetter"/>
      <w:lvlText w:val="%8."/>
      <w:lvlJc w:val="left"/>
      <w:pPr>
        <w:ind w:left="8809" w:hanging="360"/>
      </w:pPr>
    </w:lvl>
    <w:lvl w:ilvl="8" w:tplc="0415001B" w:tentative="1">
      <w:start w:val="1"/>
      <w:numFmt w:val="lowerRoman"/>
      <w:lvlText w:val="%9."/>
      <w:lvlJc w:val="right"/>
      <w:pPr>
        <w:ind w:left="9529" w:hanging="180"/>
      </w:pPr>
    </w:lvl>
  </w:abstractNum>
  <w:abstractNum w:abstractNumId="223" w15:restartNumberingAfterBreak="0">
    <w:nsid w:val="675E3F9B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4" w15:restartNumberingAfterBreak="0">
    <w:nsid w:val="68C475CA"/>
    <w:multiLevelType w:val="multilevel"/>
    <w:tmpl w:val="2D300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5" w15:restartNumberingAfterBreak="0">
    <w:nsid w:val="6A6860D3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6" w15:restartNumberingAfterBreak="0">
    <w:nsid w:val="6BB66A1D"/>
    <w:multiLevelType w:val="multilevel"/>
    <w:tmpl w:val="A2065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7" w15:restartNumberingAfterBreak="0">
    <w:nsid w:val="6C2F0483"/>
    <w:multiLevelType w:val="hybridMultilevel"/>
    <w:tmpl w:val="6136D3A6"/>
    <w:lvl w:ilvl="0" w:tplc="3E4A19BC">
      <w:start w:val="1"/>
      <w:numFmt w:val="decimal"/>
      <w:lvlText w:val="%1."/>
      <w:lvlJc w:val="left"/>
      <w:pPr>
        <w:ind w:left="25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6CAC5344"/>
    <w:multiLevelType w:val="singleLevel"/>
    <w:tmpl w:val="D32E09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</w:abstractNum>
  <w:abstractNum w:abstractNumId="229" w15:restartNumberingAfterBreak="0">
    <w:nsid w:val="6CBB11C5"/>
    <w:multiLevelType w:val="hybridMultilevel"/>
    <w:tmpl w:val="DF36A41A"/>
    <w:lvl w:ilvl="0" w:tplc="06403D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9043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 w15:restartNumberingAfterBreak="0">
    <w:nsid w:val="6D2150DF"/>
    <w:multiLevelType w:val="multilevel"/>
    <w:tmpl w:val="8112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1" w15:restartNumberingAfterBreak="0">
    <w:nsid w:val="6E7D04F2"/>
    <w:multiLevelType w:val="multilevel"/>
    <w:tmpl w:val="C61A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2" w15:restartNumberingAfterBreak="0">
    <w:nsid w:val="701B0C57"/>
    <w:multiLevelType w:val="multilevel"/>
    <w:tmpl w:val="3CF84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3" w15:restartNumberingAfterBreak="0">
    <w:nsid w:val="70EB452A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70FD6408"/>
    <w:multiLevelType w:val="hybridMultilevel"/>
    <w:tmpl w:val="5B94C69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5" w15:restartNumberingAfterBreak="0">
    <w:nsid w:val="72D64F77"/>
    <w:multiLevelType w:val="multilevel"/>
    <w:tmpl w:val="D41CB7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6" w15:restartNumberingAfterBreak="0">
    <w:nsid w:val="740E7BEB"/>
    <w:multiLevelType w:val="singleLevel"/>
    <w:tmpl w:val="B8645B30"/>
    <w:lvl w:ilvl="0">
      <w:start w:val="1"/>
      <w:numFmt w:val="decimal"/>
      <w:lvlText w:val="%1."/>
      <w:lvlJc w:val="left"/>
      <w:pPr>
        <w:tabs>
          <w:tab w:val="num" w:pos="255"/>
        </w:tabs>
        <w:ind w:left="255" w:firstLine="0"/>
      </w:pPr>
      <w:rPr>
        <w:rFonts w:ascii="Calibri" w:eastAsia="Times New Roman" w:hAnsi="Calibri" w:cs="Calibri" w:hint="default"/>
      </w:rPr>
    </w:lvl>
  </w:abstractNum>
  <w:abstractNum w:abstractNumId="237" w15:restartNumberingAfterBreak="0">
    <w:nsid w:val="741F1572"/>
    <w:multiLevelType w:val="hybridMultilevel"/>
    <w:tmpl w:val="94F85BA6"/>
    <w:lvl w:ilvl="0" w:tplc="425C14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4C169F4"/>
    <w:multiLevelType w:val="multilevel"/>
    <w:tmpl w:val="246EEAB2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b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b/>
        <w:bCs/>
        <w:i w:val="0"/>
        <w:color w:val="auto"/>
        <w:spacing w:val="-6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39" w15:restartNumberingAfterBreak="0">
    <w:nsid w:val="758A07EF"/>
    <w:multiLevelType w:val="multilevel"/>
    <w:tmpl w:val="05D063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40" w15:restartNumberingAfterBreak="0">
    <w:nsid w:val="76241484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1" w15:restartNumberingAfterBreak="0">
    <w:nsid w:val="77803439"/>
    <w:multiLevelType w:val="multilevel"/>
    <w:tmpl w:val="3D8CA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2" w15:restartNumberingAfterBreak="0">
    <w:nsid w:val="782B5F37"/>
    <w:multiLevelType w:val="hybridMultilevel"/>
    <w:tmpl w:val="C4128FC0"/>
    <w:lvl w:ilvl="0" w:tplc="5426CD42">
      <w:start w:val="1"/>
      <w:numFmt w:val="lowerLetter"/>
      <w:lvlText w:val="%1)"/>
      <w:lvlJc w:val="left"/>
      <w:pPr>
        <w:ind w:left="1146" w:hanging="360"/>
      </w:pPr>
      <w:rPr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3" w15:restartNumberingAfterBreak="0">
    <w:nsid w:val="78E52BB8"/>
    <w:multiLevelType w:val="hybridMultilevel"/>
    <w:tmpl w:val="F10AB83E"/>
    <w:lvl w:ilvl="0" w:tplc="92428D4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4" w15:restartNumberingAfterBreak="0">
    <w:nsid w:val="7AAA1F07"/>
    <w:multiLevelType w:val="hybridMultilevel"/>
    <w:tmpl w:val="F03498FA"/>
    <w:lvl w:ilvl="0" w:tplc="FA5EA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7AD75153"/>
    <w:multiLevelType w:val="hybridMultilevel"/>
    <w:tmpl w:val="5308D35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6" w15:restartNumberingAfterBreak="0">
    <w:nsid w:val="7B9F4F31"/>
    <w:multiLevelType w:val="multilevel"/>
    <w:tmpl w:val="4FB40DD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7" w15:restartNumberingAfterBreak="0">
    <w:nsid w:val="7C3965D3"/>
    <w:multiLevelType w:val="multilevel"/>
    <w:tmpl w:val="81783F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22" w:hanging="468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48" w15:restartNumberingAfterBreak="0">
    <w:nsid w:val="7F2C1DF9"/>
    <w:multiLevelType w:val="hybridMultilevel"/>
    <w:tmpl w:val="94AAC48A"/>
    <w:lvl w:ilvl="0" w:tplc="96FE1D30">
      <w:start w:val="1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9" w15:restartNumberingAfterBreak="0">
    <w:nsid w:val="7FDD1E2F"/>
    <w:multiLevelType w:val="hybridMultilevel"/>
    <w:tmpl w:val="46FCA3A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597911482">
    <w:abstractNumId w:val="0"/>
  </w:num>
  <w:num w:numId="2" w16cid:durableId="705058979">
    <w:abstractNumId w:val="90"/>
  </w:num>
  <w:num w:numId="3" w16cid:durableId="1695954792">
    <w:abstractNumId w:val="119"/>
  </w:num>
  <w:num w:numId="4" w16cid:durableId="1312443928">
    <w:abstractNumId w:val="183"/>
  </w:num>
  <w:num w:numId="5" w16cid:durableId="745877227">
    <w:abstractNumId w:val="162"/>
  </w:num>
  <w:num w:numId="6" w16cid:durableId="733818627">
    <w:abstractNumId w:val="15"/>
  </w:num>
  <w:num w:numId="7" w16cid:durableId="147281983">
    <w:abstractNumId w:val="147"/>
  </w:num>
  <w:num w:numId="8" w16cid:durableId="1807114630">
    <w:abstractNumId w:val="89"/>
  </w:num>
  <w:num w:numId="9" w16cid:durableId="1486162001">
    <w:abstractNumId w:val="208"/>
    <w:lvlOverride w:ilvl="0">
      <w:startOverride w:val="1"/>
    </w:lvlOverride>
  </w:num>
  <w:num w:numId="10" w16cid:durableId="1895044381">
    <w:abstractNumId w:val="122"/>
  </w:num>
  <w:num w:numId="11" w16cid:durableId="106236300">
    <w:abstractNumId w:val="215"/>
  </w:num>
  <w:num w:numId="12" w16cid:durableId="161089777">
    <w:abstractNumId w:val="138"/>
  </w:num>
  <w:num w:numId="13" w16cid:durableId="1391533282">
    <w:abstractNumId w:val="247"/>
  </w:num>
  <w:num w:numId="14" w16cid:durableId="1927108615">
    <w:abstractNumId w:val="143"/>
  </w:num>
  <w:num w:numId="15" w16cid:durableId="1124689184">
    <w:abstractNumId w:val="246"/>
  </w:num>
  <w:num w:numId="16" w16cid:durableId="1129930314">
    <w:abstractNumId w:val="235"/>
  </w:num>
  <w:num w:numId="17" w16cid:durableId="993678178">
    <w:abstractNumId w:val="185"/>
  </w:num>
  <w:num w:numId="18" w16cid:durableId="992487468">
    <w:abstractNumId w:val="214"/>
  </w:num>
  <w:num w:numId="19" w16cid:durableId="1455251905">
    <w:abstractNumId w:val="141"/>
  </w:num>
  <w:num w:numId="20" w16cid:durableId="1803032787">
    <w:abstractNumId w:val="113"/>
  </w:num>
  <w:num w:numId="21" w16cid:durableId="1376198164">
    <w:abstractNumId w:val="127"/>
  </w:num>
  <w:num w:numId="22" w16cid:durableId="110175539">
    <w:abstractNumId w:val="211"/>
  </w:num>
  <w:num w:numId="23" w16cid:durableId="926889112">
    <w:abstractNumId w:val="213"/>
  </w:num>
  <w:num w:numId="24" w16cid:durableId="783040107">
    <w:abstractNumId w:val="166"/>
  </w:num>
  <w:num w:numId="25" w16cid:durableId="1687250181">
    <w:abstractNumId w:val="153"/>
  </w:num>
  <w:num w:numId="26" w16cid:durableId="1527862792">
    <w:abstractNumId w:val="231"/>
  </w:num>
  <w:num w:numId="27" w16cid:durableId="1780106406">
    <w:abstractNumId w:val="110"/>
  </w:num>
  <w:num w:numId="28" w16cid:durableId="567229504">
    <w:abstractNumId w:val="129"/>
  </w:num>
  <w:num w:numId="29" w16cid:durableId="1954288086">
    <w:abstractNumId w:val="217"/>
  </w:num>
  <w:num w:numId="30" w16cid:durableId="69083188">
    <w:abstractNumId w:val="152"/>
  </w:num>
  <w:num w:numId="31" w16cid:durableId="1556815496">
    <w:abstractNumId w:val="202"/>
  </w:num>
  <w:num w:numId="32" w16cid:durableId="2123842865">
    <w:abstractNumId w:val="198"/>
  </w:num>
  <w:num w:numId="33" w16cid:durableId="1369142969">
    <w:abstractNumId w:val="156"/>
  </w:num>
  <w:num w:numId="34" w16cid:durableId="763115819">
    <w:abstractNumId w:val="241"/>
  </w:num>
  <w:num w:numId="35" w16cid:durableId="1426537248">
    <w:abstractNumId w:val="165"/>
  </w:num>
  <w:num w:numId="36" w16cid:durableId="1405564795">
    <w:abstractNumId w:val="101"/>
  </w:num>
  <w:num w:numId="37" w16cid:durableId="2007242570">
    <w:abstractNumId w:val="133"/>
  </w:num>
  <w:num w:numId="38" w16cid:durableId="1211503528">
    <w:abstractNumId w:val="243"/>
  </w:num>
  <w:num w:numId="39" w16cid:durableId="2137599693">
    <w:abstractNumId w:val="229"/>
  </w:num>
  <w:num w:numId="40" w16cid:durableId="579490700">
    <w:abstractNumId w:val="181"/>
  </w:num>
  <w:num w:numId="41" w16cid:durableId="242182056">
    <w:abstractNumId w:val="118"/>
  </w:num>
  <w:num w:numId="42" w16cid:durableId="1395082514">
    <w:abstractNumId w:val="150"/>
  </w:num>
  <w:num w:numId="43" w16cid:durableId="1742679761">
    <w:abstractNumId w:val="248"/>
  </w:num>
  <w:num w:numId="44" w16cid:durableId="31422586">
    <w:abstractNumId w:val="224"/>
  </w:num>
  <w:num w:numId="45" w16cid:durableId="1876237070">
    <w:abstractNumId w:val="200"/>
  </w:num>
  <w:num w:numId="46" w16cid:durableId="1242104886">
    <w:abstractNumId w:val="227"/>
  </w:num>
  <w:num w:numId="47" w16cid:durableId="376784494">
    <w:abstractNumId w:val="212"/>
  </w:num>
  <w:num w:numId="48" w16cid:durableId="1813936943">
    <w:abstractNumId w:val="232"/>
  </w:num>
  <w:num w:numId="49" w16cid:durableId="1082944173">
    <w:abstractNumId w:val="171"/>
  </w:num>
  <w:num w:numId="50" w16cid:durableId="1632206299">
    <w:abstractNumId w:val="126"/>
  </w:num>
  <w:num w:numId="51" w16cid:durableId="128668675">
    <w:abstractNumId w:val="102"/>
  </w:num>
  <w:num w:numId="52" w16cid:durableId="1565292369">
    <w:abstractNumId w:val="228"/>
  </w:num>
  <w:num w:numId="53" w16cid:durableId="210263321">
    <w:abstractNumId w:val="148"/>
  </w:num>
  <w:num w:numId="54" w16cid:durableId="447508905">
    <w:abstractNumId w:val="154"/>
  </w:num>
  <w:num w:numId="55" w16cid:durableId="1308785236">
    <w:abstractNumId w:val="108"/>
  </w:num>
  <w:num w:numId="56" w16cid:durableId="1632125093">
    <w:abstractNumId w:val="135"/>
  </w:num>
  <w:num w:numId="57" w16cid:durableId="625936597">
    <w:abstractNumId w:val="191"/>
  </w:num>
  <w:num w:numId="58" w16cid:durableId="530999683">
    <w:abstractNumId w:val="128"/>
  </w:num>
  <w:num w:numId="59" w16cid:durableId="305359571">
    <w:abstractNumId w:val="204"/>
  </w:num>
  <w:num w:numId="60" w16cid:durableId="1090084906">
    <w:abstractNumId w:val="121"/>
  </w:num>
  <w:num w:numId="61" w16cid:durableId="1647003910">
    <w:abstractNumId w:val="219"/>
  </w:num>
  <w:num w:numId="62" w16cid:durableId="137843809">
    <w:abstractNumId w:val="112"/>
  </w:num>
  <w:num w:numId="63" w16cid:durableId="1488857275">
    <w:abstractNumId w:val="221"/>
  </w:num>
  <w:num w:numId="64" w16cid:durableId="542132489">
    <w:abstractNumId w:val="120"/>
  </w:num>
  <w:num w:numId="65" w16cid:durableId="503323758">
    <w:abstractNumId w:val="149"/>
  </w:num>
  <w:num w:numId="66" w16cid:durableId="984317865">
    <w:abstractNumId w:val="238"/>
  </w:num>
  <w:num w:numId="67" w16cid:durableId="979457504">
    <w:abstractNumId w:val="230"/>
  </w:num>
  <w:num w:numId="68" w16cid:durableId="1374619747">
    <w:abstractNumId w:val="140"/>
  </w:num>
  <w:num w:numId="69" w16cid:durableId="1359695632">
    <w:abstractNumId w:val="239"/>
  </w:num>
  <w:num w:numId="70" w16cid:durableId="2137023642">
    <w:abstractNumId w:val="210"/>
  </w:num>
  <w:num w:numId="71" w16cid:durableId="1367024685">
    <w:abstractNumId w:val="157"/>
  </w:num>
  <w:num w:numId="72" w16cid:durableId="631247265">
    <w:abstractNumId w:val="209"/>
  </w:num>
  <w:num w:numId="73" w16cid:durableId="269552398">
    <w:abstractNumId w:val="131"/>
  </w:num>
  <w:num w:numId="74" w16cid:durableId="84230637">
    <w:abstractNumId w:val="237"/>
  </w:num>
  <w:num w:numId="75" w16cid:durableId="945118472">
    <w:abstractNumId w:val="107"/>
  </w:num>
  <w:num w:numId="76" w16cid:durableId="269748677">
    <w:abstractNumId w:val="187"/>
  </w:num>
  <w:num w:numId="77" w16cid:durableId="630869893">
    <w:abstractNumId w:val="104"/>
  </w:num>
  <w:num w:numId="78" w16cid:durableId="1262686491">
    <w:abstractNumId w:val="158"/>
  </w:num>
  <w:num w:numId="79" w16cid:durableId="885334243">
    <w:abstractNumId w:val="197"/>
  </w:num>
  <w:num w:numId="80" w16cid:durableId="911815121">
    <w:abstractNumId w:val="220"/>
  </w:num>
  <w:num w:numId="81" w16cid:durableId="1979532031">
    <w:abstractNumId w:val="173"/>
  </w:num>
  <w:num w:numId="82" w16cid:durableId="1633094853">
    <w:abstractNumId w:val="244"/>
  </w:num>
  <w:num w:numId="83" w16cid:durableId="869730330">
    <w:abstractNumId w:val="195"/>
  </w:num>
  <w:num w:numId="84" w16cid:durableId="1903322589">
    <w:abstractNumId w:val="199"/>
  </w:num>
  <w:num w:numId="85" w16cid:durableId="1463378885">
    <w:abstractNumId w:val="125"/>
  </w:num>
  <w:num w:numId="86" w16cid:durableId="1574661495">
    <w:abstractNumId w:val="124"/>
  </w:num>
  <w:num w:numId="87" w16cid:durableId="640615952">
    <w:abstractNumId w:val="206"/>
  </w:num>
  <w:num w:numId="88" w16cid:durableId="464008594">
    <w:abstractNumId w:val="186"/>
  </w:num>
  <w:num w:numId="89" w16cid:durableId="638461771">
    <w:abstractNumId w:val="249"/>
  </w:num>
  <w:num w:numId="90" w16cid:durableId="2048750183">
    <w:abstractNumId w:val="196"/>
  </w:num>
  <w:num w:numId="91" w16cid:durableId="499393046">
    <w:abstractNumId w:val="145"/>
  </w:num>
  <w:num w:numId="92" w16cid:durableId="1911230550">
    <w:abstractNumId w:val="172"/>
  </w:num>
  <w:num w:numId="93" w16cid:durableId="1109088636">
    <w:abstractNumId w:val="161"/>
  </w:num>
  <w:num w:numId="94" w16cid:durableId="1530728295">
    <w:abstractNumId w:val="109"/>
  </w:num>
  <w:num w:numId="95" w16cid:durableId="162357520">
    <w:abstractNumId w:val="182"/>
  </w:num>
  <w:num w:numId="96" w16cid:durableId="906381987">
    <w:abstractNumId w:val="132"/>
  </w:num>
  <w:num w:numId="97" w16cid:durableId="324548743">
    <w:abstractNumId w:val="115"/>
  </w:num>
  <w:num w:numId="98" w16cid:durableId="103617528">
    <w:abstractNumId w:val="99"/>
  </w:num>
  <w:num w:numId="99" w16cid:durableId="768935350">
    <w:abstractNumId w:val="236"/>
  </w:num>
  <w:num w:numId="100" w16cid:durableId="1998802486">
    <w:abstractNumId w:val="114"/>
  </w:num>
  <w:num w:numId="101" w16cid:durableId="32464362">
    <w:abstractNumId w:val="218"/>
  </w:num>
  <w:num w:numId="102" w16cid:durableId="75513899">
    <w:abstractNumId w:val="103"/>
  </w:num>
  <w:num w:numId="103" w16cid:durableId="666711729">
    <w:abstractNumId w:val="207"/>
  </w:num>
  <w:num w:numId="104" w16cid:durableId="1955088724">
    <w:abstractNumId w:val="179"/>
  </w:num>
  <w:num w:numId="105" w16cid:durableId="1034692410">
    <w:abstractNumId w:val="201"/>
  </w:num>
  <w:num w:numId="106" w16cid:durableId="755177731">
    <w:abstractNumId w:val="142"/>
  </w:num>
  <w:num w:numId="107" w16cid:durableId="1265646435">
    <w:abstractNumId w:val="189"/>
  </w:num>
  <w:num w:numId="108" w16cid:durableId="770517186">
    <w:abstractNumId w:val="188"/>
  </w:num>
  <w:num w:numId="109" w16cid:durableId="2097167071">
    <w:abstractNumId w:val="174"/>
  </w:num>
  <w:num w:numId="110" w16cid:durableId="33897271">
    <w:abstractNumId w:val="194"/>
  </w:num>
  <w:num w:numId="111" w16cid:durableId="122388212">
    <w:abstractNumId w:val="146"/>
  </w:num>
  <w:num w:numId="112" w16cid:durableId="1545016926">
    <w:abstractNumId w:val="176"/>
  </w:num>
  <w:num w:numId="113" w16cid:durableId="598441410">
    <w:abstractNumId w:val="226"/>
  </w:num>
  <w:num w:numId="114" w16cid:durableId="1868713254">
    <w:abstractNumId w:val="163"/>
  </w:num>
  <w:num w:numId="115" w16cid:durableId="1018852288">
    <w:abstractNumId w:val="193"/>
  </w:num>
  <w:num w:numId="116" w16cid:durableId="1143739103">
    <w:abstractNumId w:val="167"/>
  </w:num>
  <w:num w:numId="117" w16cid:durableId="1820073840">
    <w:abstractNumId w:val="151"/>
  </w:num>
  <w:num w:numId="118" w16cid:durableId="1819180209">
    <w:abstractNumId w:val="190"/>
  </w:num>
  <w:num w:numId="119" w16cid:durableId="1764182410">
    <w:abstractNumId w:val="111"/>
  </w:num>
  <w:num w:numId="120" w16cid:durableId="609361346">
    <w:abstractNumId w:val="178"/>
  </w:num>
  <w:num w:numId="121" w16cid:durableId="388378636">
    <w:abstractNumId w:val="245"/>
  </w:num>
  <w:num w:numId="122" w16cid:durableId="262228068">
    <w:abstractNumId w:val="222"/>
  </w:num>
  <w:num w:numId="123" w16cid:durableId="533150273">
    <w:abstractNumId w:val="117"/>
  </w:num>
  <w:num w:numId="124" w16cid:durableId="1305550762">
    <w:abstractNumId w:val="205"/>
  </w:num>
  <w:num w:numId="125" w16cid:durableId="1623221606">
    <w:abstractNumId w:val="134"/>
  </w:num>
  <w:num w:numId="126" w16cid:durableId="296687490">
    <w:abstractNumId w:val="233"/>
  </w:num>
  <w:num w:numId="127" w16cid:durableId="909075437">
    <w:abstractNumId w:val="169"/>
  </w:num>
  <w:num w:numId="128" w16cid:durableId="75133793">
    <w:abstractNumId w:val="192"/>
  </w:num>
  <w:num w:numId="129" w16cid:durableId="1950044392">
    <w:abstractNumId w:val="106"/>
  </w:num>
  <w:num w:numId="130" w16cid:durableId="353654019">
    <w:abstractNumId w:val="139"/>
  </w:num>
  <w:num w:numId="131" w16cid:durableId="1499886633">
    <w:abstractNumId w:val="184"/>
  </w:num>
  <w:num w:numId="132" w16cid:durableId="1094589922">
    <w:abstractNumId w:val="234"/>
  </w:num>
  <w:num w:numId="133" w16cid:durableId="33117969">
    <w:abstractNumId w:val="160"/>
  </w:num>
  <w:num w:numId="134" w16cid:durableId="1831671412">
    <w:abstractNumId w:val="223"/>
  </w:num>
  <w:num w:numId="135" w16cid:durableId="1917084276">
    <w:abstractNumId w:val="177"/>
  </w:num>
  <w:num w:numId="136" w16cid:durableId="774057570">
    <w:abstractNumId w:val="144"/>
  </w:num>
  <w:num w:numId="137" w16cid:durableId="2107310153">
    <w:abstractNumId w:val="123"/>
  </w:num>
  <w:num w:numId="138" w16cid:durableId="326784552">
    <w:abstractNumId w:val="203"/>
  </w:num>
  <w:num w:numId="139" w16cid:durableId="294067594">
    <w:abstractNumId w:val="168"/>
  </w:num>
  <w:num w:numId="140" w16cid:durableId="799542675">
    <w:abstractNumId w:val="240"/>
  </w:num>
  <w:num w:numId="141" w16cid:durableId="1909916512">
    <w:abstractNumId w:val="170"/>
  </w:num>
  <w:num w:numId="142" w16cid:durableId="1036154496">
    <w:abstractNumId w:val="137"/>
  </w:num>
  <w:num w:numId="143" w16cid:durableId="175384255">
    <w:abstractNumId w:val="136"/>
  </w:num>
  <w:num w:numId="144" w16cid:durableId="1577398120">
    <w:abstractNumId w:val="164"/>
  </w:num>
  <w:num w:numId="145" w16cid:durableId="1085617132">
    <w:abstractNumId w:val="225"/>
  </w:num>
  <w:num w:numId="146" w16cid:durableId="2085908810">
    <w:abstractNumId w:val="155"/>
  </w:num>
  <w:num w:numId="147" w16cid:durableId="1147741215">
    <w:abstractNumId w:val="130"/>
  </w:num>
  <w:num w:numId="148" w16cid:durableId="1990671303">
    <w:abstractNumId w:val="100"/>
  </w:num>
  <w:num w:numId="149" w16cid:durableId="1431268884">
    <w:abstractNumId w:val="175"/>
  </w:num>
  <w:num w:numId="150" w16cid:durableId="1453013498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847136712">
    <w:abstractNumId w:val="1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 w16cid:durableId="1269773220">
    <w:abstractNumId w:val="2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 w16cid:durableId="365568706">
    <w:abstractNumId w:val="1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55"/>
  <w:hyphenationZone w:val="425"/>
  <w:defaultTableStyle w:val="Normalny"/>
  <w:drawingGridHorizontalSpacing w:val="187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1MLO0MDEwM7U0N7dQ0lEKTi0uzszPAykwMq8FANLahjwtAAAA"/>
  </w:docVars>
  <w:rsids>
    <w:rsidRoot w:val="008F3EAE"/>
    <w:rsid w:val="0000050F"/>
    <w:rsid w:val="00000612"/>
    <w:rsid w:val="0000310F"/>
    <w:rsid w:val="000043D1"/>
    <w:rsid w:val="00004C18"/>
    <w:rsid w:val="000056DD"/>
    <w:rsid w:val="00005D35"/>
    <w:rsid w:val="0000655C"/>
    <w:rsid w:val="0000698F"/>
    <w:rsid w:val="00006D59"/>
    <w:rsid w:val="00006DA8"/>
    <w:rsid w:val="00006ED8"/>
    <w:rsid w:val="0000744C"/>
    <w:rsid w:val="00010418"/>
    <w:rsid w:val="00010E59"/>
    <w:rsid w:val="00014529"/>
    <w:rsid w:val="00014B91"/>
    <w:rsid w:val="00014F02"/>
    <w:rsid w:val="000159A4"/>
    <w:rsid w:val="000166E1"/>
    <w:rsid w:val="00016C9F"/>
    <w:rsid w:val="00017945"/>
    <w:rsid w:val="00017EF2"/>
    <w:rsid w:val="000227AF"/>
    <w:rsid w:val="00022EEA"/>
    <w:rsid w:val="00022FC4"/>
    <w:rsid w:val="00023008"/>
    <w:rsid w:val="00023C4B"/>
    <w:rsid w:val="00023CC4"/>
    <w:rsid w:val="00024191"/>
    <w:rsid w:val="0002461E"/>
    <w:rsid w:val="00024E7D"/>
    <w:rsid w:val="00025CAA"/>
    <w:rsid w:val="00025DE8"/>
    <w:rsid w:val="00026746"/>
    <w:rsid w:val="00026A84"/>
    <w:rsid w:val="000271FC"/>
    <w:rsid w:val="000272D0"/>
    <w:rsid w:val="0002770E"/>
    <w:rsid w:val="0003064D"/>
    <w:rsid w:val="000321E8"/>
    <w:rsid w:val="00032807"/>
    <w:rsid w:val="00032BEB"/>
    <w:rsid w:val="000334E7"/>
    <w:rsid w:val="000337F7"/>
    <w:rsid w:val="0003472F"/>
    <w:rsid w:val="00035691"/>
    <w:rsid w:val="00035AD2"/>
    <w:rsid w:val="00035EF0"/>
    <w:rsid w:val="000361AE"/>
    <w:rsid w:val="00036235"/>
    <w:rsid w:val="000365C0"/>
    <w:rsid w:val="00036FF6"/>
    <w:rsid w:val="00037215"/>
    <w:rsid w:val="000372DA"/>
    <w:rsid w:val="0003734F"/>
    <w:rsid w:val="000374E3"/>
    <w:rsid w:val="00037D55"/>
    <w:rsid w:val="000405FA"/>
    <w:rsid w:val="00040704"/>
    <w:rsid w:val="00041385"/>
    <w:rsid w:val="000415C7"/>
    <w:rsid w:val="00041A32"/>
    <w:rsid w:val="00041B99"/>
    <w:rsid w:val="00042085"/>
    <w:rsid w:val="000437E2"/>
    <w:rsid w:val="000439E2"/>
    <w:rsid w:val="00044354"/>
    <w:rsid w:val="00045199"/>
    <w:rsid w:val="0004561E"/>
    <w:rsid w:val="000458DF"/>
    <w:rsid w:val="00046ABA"/>
    <w:rsid w:val="00047A11"/>
    <w:rsid w:val="00047FA8"/>
    <w:rsid w:val="0005086A"/>
    <w:rsid w:val="00050A63"/>
    <w:rsid w:val="00051746"/>
    <w:rsid w:val="00052446"/>
    <w:rsid w:val="00052740"/>
    <w:rsid w:val="00052A9A"/>
    <w:rsid w:val="00053697"/>
    <w:rsid w:val="00054536"/>
    <w:rsid w:val="000548B1"/>
    <w:rsid w:val="00054B6B"/>
    <w:rsid w:val="00055513"/>
    <w:rsid w:val="000559F8"/>
    <w:rsid w:val="00055B8D"/>
    <w:rsid w:val="00055C3C"/>
    <w:rsid w:val="00056DD8"/>
    <w:rsid w:val="000575FB"/>
    <w:rsid w:val="00057DCA"/>
    <w:rsid w:val="00060B8F"/>
    <w:rsid w:val="00062023"/>
    <w:rsid w:val="0006259A"/>
    <w:rsid w:val="00062FE0"/>
    <w:rsid w:val="00063991"/>
    <w:rsid w:val="0006469B"/>
    <w:rsid w:val="000646B5"/>
    <w:rsid w:val="00064E33"/>
    <w:rsid w:val="00064EF0"/>
    <w:rsid w:val="00065107"/>
    <w:rsid w:val="000659A6"/>
    <w:rsid w:val="000676E2"/>
    <w:rsid w:val="000700EA"/>
    <w:rsid w:val="000704AD"/>
    <w:rsid w:val="0007062B"/>
    <w:rsid w:val="000717C2"/>
    <w:rsid w:val="00072024"/>
    <w:rsid w:val="000721FC"/>
    <w:rsid w:val="00072B9B"/>
    <w:rsid w:val="00072EA4"/>
    <w:rsid w:val="00073C10"/>
    <w:rsid w:val="0007492F"/>
    <w:rsid w:val="00075614"/>
    <w:rsid w:val="000758DD"/>
    <w:rsid w:val="0007591F"/>
    <w:rsid w:val="000765FC"/>
    <w:rsid w:val="00077992"/>
    <w:rsid w:val="0008077B"/>
    <w:rsid w:val="00080D84"/>
    <w:rsid w:val="00081E00"/>
    <w:rsid w:val="00082C5C"/>
    <w:rsid w:val="0008305E"/>
    <w:rsid w:val="00083124"/>
    <w:rsid w:val="00083D17"/>
    <w:rsid w:val="00083F86"/>
    <w:rsid w:val="00083F9B"/>
    <w:rsid w:val="000842D3"/>
    <w:rsid w:val="00084548"/>
    <w:rsid w:val="000850D1"/>
    <w:rsid w:val="000856A2"/>
    <w:rsid w:val="000862BE"/>
    <w:rsid w:val="00086B45"/>
    <w:rsid w:val="00086C27"/>
    <w:rsid w:val="000913C6"/>
    <w:rsid w:val="000932E2"/>
    <w:rsid w:val="000939F4"/>
    <w:rsid w:val="00095696"/>
    <w:rsid w:val="00095916"/>
    <w:rsid w:val="00096092"/>
    <w:rsid w:val="00096860"/>
    <w:rsid w:val="00096CCE"/>
    <w:rsid w:val="00096FED"/>
    <w:rsid w:val="000978A5"/>
    <w:rsid w:val="00097B1E"/>
    <w:rsid w:val="000A1A85"/>
    <w:rsid w:val="000A2687"/>
    <w:rsid w:val="000A31CF"/>
    <w:rsid w:val="000A4E23"/>
    <w:rsid w:val="000A53B7"/>
    <w:rsid w:val="000A6C34"/>
    <w:rsid w:val="000B0CF4"/>
    <w:rsid w:val="000B1180"/>
    <w:rsid w:val="000B1B9A"/>
    <w:rsid w:val="000B1C25"/>
    <w:rsid w:val="000B2D72"/>
    <w:rsid w:val="000B3A2E"/>
    <w:rsid w:val="000B421F"/>
    <w:rsid w:val="000B43A2"/>
    <w:rsid w:val="000B474F"/>
    <w:rsid w:val="000B4E13"/>
    <w:rsid w:val="000B51D7"/>
    <w:rsid w:val="000B5225"/>
    <w:rsid w:val="000B577E"/>
    <w:rsid w:val="000B646B"/>
    <w:rsid w:val="000B6587"/>
    <w:rsid w:val="000B6A74"/>
    <w:rsid w:val="000B6B1A"/>
    <w:rsid w:val="000B725F"/>
    <w:rsid w:val="000B7D5D"/>
    <w:rsid w:val="000C07F8"/>
    <w:rsid w:val="000C0887"/>
    <w:rsid w:val="000C0968"/>
    <w:rsid w:val="000C0A83"/>
    <w:rsid w:val="000C2EA4"/>
    <w:rsid w:val="000C317E"/>
    <w:rsid w:val="000C3455"/>
    <w:rsid w:val="000C3706"/>
    <w:rsid w:val="000C4003"/>
    <w:rsid w:val="000C45E8"/>
    <w:rsid w:val="000C4812"/>
    <w:rsid w:val="000C48EC"/>
    <w:rsid w:val="000C4EC6"/>
    <w:rsid w:val="000C5336"/>
    <w:rsid w:val="000C5C21"/>
    <w:rsid w:val="000C6A8E"/>
    <w:rsid w:val="000C6B8D"/>
    <w:rsid w:val="000C6C3F"/>
    <w:rsid w:val="000C7870"/>
    <w:rsid w:val="000D0844"/>
    <w:rsid w:val="000D167D"/>
    <w:rsid w:val="000D1B5C"/>
    <w:rsid w:val="000D1C6D"/>
    <w:rsid w:val="000D1CE9"/>
    <w:rsid w:val="000D22CD"/>
    <w:rsid w:val="000D2E25"/>
    <w:rsid w:val="000D31A9"/>
    <w:rsid w:val="000D3AF6"/>
    <w:rsid w:val="000D3B92"/>
    <w:rsid w:val="000D4482"/>
    <w:rsid w:val="000D4588"/>
    <w:rsid w:val="000D4657"/>
    <w:rsid w:val="000D4E0D"/>
    <w:rsid w:val="000D52E8"/>
    <w:rsid w:val="000D5F55"/>
    <w:rsid w:val="000D6605"/>
    <w:rsid w:val="000E038A"/>
    <w:rsid w:val="000E0EEF"/>
    <w:rsid w:val="000E1274"/>
    <w:rsid w:val="000E310D"/>
    <w:rsid w:val="000E47CD"/>
    <w:rsid w:val="000E56F8"/>
    <w:rsid w:val="000E62A7"/>
    <w:rsid w:val="000E6319"/>
    <w:rsid w:val="000E63EE"/>
    <w:rsid w:val="000E66EE"/>
    <w:rsid w:val="000E6ADC"/>
    <w:rsid w:val="000E733B"/>
    <w:rsid w:val="000F027C"/>
    <w:rsid w:val="000F027F"/>
    <w:rsid w:val="000F0832"/>
    <w:rsid w:val="000F0C0D"/>
    <w:rsid w:val="000F0C80"/>
    <w:rsid w:val="000F12F2"/>
    <w:rsid w:val="000F1786"/>
    <w:rsid w:val="000F1DAC"/>
    <w:rsid w:val="000F2261"/>
    <w:rsid w:val="000F260B"/>
    <w:rsid w:val="000F2A48"/>
    <w:rsid w:val="000F2AF4"/>
    <w:rsid w:val="000F2EB4"/>
    <w:rsid w:val="000F319F"/>
    <w:rsid w:val="000F3B18"/>
    <w:rsid w:val="000F3D81"/>
    <w:rsid w:val="000F4843"/>
    <w:rsid w:val="000F488C"/>
    <w:rsid w:val="000F4F41"/>
    <w:rsid w:val="000F516A"/>
    <w:rsid w:val="000F5A35"/>
    <w:rsid w:val="000F5E10"/>
    <w:rsid w:val="000F6EBB"/>
    <w:rsid w:val="000F6F3A"/>
    <w:rsid w:val="000F74F8"/>
    <w:rsid w:val="000F762E"/>
    <w:rsid w:val="00100015"/>
    <w:rsid w:val="001005B4"/>
    <w:rsid w:val="0010113A"/>
    <w:rsid w:val="00102119"/>
    <w:rsid w:val="001028AB"/>
    <w:rsid w:val="00102F71"/>
    <w:rsid w:val="00103242"/>
    <w:rsid w:val="001038AC"/>
    <w:rsid w:val="00104537"/>
    <w:rsid w:val="00104CB6"/>
    <w:rsid w:val="001060CC"/>
    <w:rsid w:val="00106B91"/>
    <w:rsid w:val="001070C4"/>
    <w:rsid w:val="0010711D"/>
    <w:rsid w:val="0010745A"/>
    <w:rsid w:val="001078BC"/>
    <w:rsid w:val="00107CA0"/>
    <w:rsid w:val="001116EF"/>
    <w:rsid w:val="00111F1A"/>
    <w:rsid w:val="00112C5F"/>
    <w:rsid w:val="00112E30"/>
    <w:rsid w:val="001147EF"/>
    <w:rsid w:val="001158E0"/>
    <w:rsid w:val="00115BF0"/>
    <w:rsid w:val="00115CA0"/>
    <w:rsid w:val="0011655A"/>
    <w:rsid w:val="0011667C"/>
    <w:rsid w:val="00116D68"/>
    <w:rsid w:val="00117143"/>
    <w:rsid w:val="00120BBC"/>
    <w:rsid w:val="00121B56"/>
    <w:rsid w:val="001224F5"/>
    <w:rsid w:val="001226CB"/>
    <w:rsid w:val="00122F1E"/>
    <w:rsid w:val="00124BD2"/>
    <w:rsid w:val="001253CF"/>
    <w:rsid w:val="001262AE"/>
    <w:rsid w:val="00126A3F"/>
    <w:rsid w:val="00126CBB"/>
    <w:rsid w:val="00126DA3"/>
    <w:rsid w:val="00126FEB"/>
    <w:rsid w:val="0012713E"/>
    <w:rsid w:val="0012716D"/>
    <w:rsid w:val="0012720E"/>
    <w:rsid w:val="001272AB"/>
    <w:rsid w:val="001273CE"/>
    <w:rsid w:val="00127DDF"/>
    <w:rsid w:val="001313AF"/>
    <w:rsid w:val="00131479"/>
    <w:rsid w:val="0013192C"/>
    <w:rsid w:val="00131C03"/>
    <w:rsid w:val="001334A4"/>
    <w:rsid w:val="0013374B"/>
    <w:rsid w:val="0013510E"/>
    <w:rsid w:val="00135229"/>
    <w:rsid w:val="001356F4"/>
    <w:rsid w:val="0013576C"/>
    <w:rsid w:val="00136702"/>
    <w:rsid w:val="0013704A"/>
    <w:rsid w:val="001372D0"/>
    <w:rsid w:val="0013762E"/>
    <w:rsid w:val="00140422"/>
    <w:rsid w:val="00140D2A"/>
    <w:rsid w:val="0014120F"/>
    <w:rsid w:val="00142427"/>
    <w:rsid w:val="0014294D"/>
    <w:rsid w:val="001437D1"/>
    <w:rsid w:val="001440DB"/>
    <w:rsid w:val="00144A70"/>
    <w:rsid w:val="00144F0A"/>
    <w:rsid w:val="00147DA0"/>
    <w:rsid w:val="0015040A"/>
    <w:rsid w:val="0015047C"/>
    <w:rsid w:val="00150480"/>
    <w:rsid w:val="00150808"/>
    <w:rsid w:val="00150D53"/>
    <w:rsid w:val="001514DB"/>
    <w:rsid w:val="00152005"/>
    <w:rsid w:val="001525F7"/>
    <w:rsid w:val="00153479"/>
    <w:rsid w:val="001537F4"/>
    <w:rsid w:val="001543D3"/>
    <w:rsid w:val="00154694"/>
    <w:rsid w:val="0015520D"/>
    <w:rsid w:val="00155798"/>
    <w:rsid w:val="00155BA3"/>
    <w:rsid w:val="00155D5C"/>
    <w:rsid w:val="0015657D"/>
    <w:rsid w:val="00156859"/>
    <w:rsid w:val="00156A79"/>
    <w:rsid w:val="00156DA6"/>
    <w:rsid w:val="00161378"/>
    <w:rsid w:val="001617AA"/>
    <w:rsid w:val="00161B05"/>
    <w:rsid w:val="00162291"/>
    <w:rsid w:val="001627D1"/>
    <w:rsid w:val="0016325B"/>
    <w:rsid w:val="00163FAA"/>
    <w:rsid w:val="00164330"/>
    <w:rsid w:val="0016453E"/>
    <w:rsid w:val="001646D2"/>
    <w:rsid w:val="0016491C"/>
    <w:rsid w:val="00164CF8"/>
    <w:rsid w:val="00165459"/>
    <w:rsid w:val="00165E2F"/>
    <w:rsid w:val="00166600"/>
    <w:rsid w:val="0016687C"/>
    <w:rsid w:val="00166D3E"/>
    <w:rsid w:val="00167537"/>
    <w:rsid w:val="00167C26"/>
    <w:rsid w:val="001707AF"/>
    <w:rsid w:val="001708AE"/>
    <w:rsid w:val="00170D08"/>
    <w:rsid w:val="00170D0A"/>
    <w:rsid w:val="0017117A"/>
    <w:rsid w:val="00171400"/>
    <w:rsid w:val="00172731"/>
    <w:rsid w:val="00172BF3"/>
    <w:rsid w:val="00173906"/>
    <w:rsid w:val="001739D6"/>
    <w:rsid w:val="00173DBE"/>
    <w:rsid w:val="00174344"/>
    <w:rsid w:val="001744AD"/>
    <w:rsid w:val="0017533E"/>
    <w:rsid w:val="0017545A"/>
    <w:rsid w:val="001757DD"/>
    <w:rsid w:val="001769AA"/>
    <w:rsid w:val="00176C7B"/>
    <w:rsid w:val="00177174"/>
    <w:rsid w:val="00177E31"/>
    <w:rsid w:val="001804B1"/>
    <w:rsid w:val="001804E7"/>
    <w:rsid w:val="00180B92"/>
    <w:rsid w:val="00180C69"/>
    <w:rsid w:val="00180F33"/>
    <w:rsid w:val="001811C7"/>
    <w:rsid w:val="001812A5"/>
    <w:rsid w:val="001819FA"/>
    <w:rsid w:val="001826E6"/>
    <w:rsid w:val="00182B95"/>
    <w:rsid w:val="001836E2"/>
    <w:rsid w:val="00183A97"/>
    <w:rsid w:val="00184017"/>
    <w:rsid w:val="001845DC"/>
    <w:rsid w:val="001859FF"/>
    <w:rsid w:val="00185EB3"/>
    <w:rsid w:val="00186C46"/>
    <w:rsid w:val="00186E32"/>
    <w:rsid w:val="00186F04"/>
    <w:rsid w:val="00190234"/>
    <w:rsid w:val="001913A1"/>
    <w:rsid w:val="0019176D"/>
    <w:rsid w:val="00192524"/>
    <w:rsid w:val="00192696"/>
    <w:rsid w:val="00192E6A"/>
    <w:rsid w:val="0019340C"/>
    <w:rsid w:val="00193472"/>
    <w:rsid w:val="00193DFB"/>
    <w:rsid w:val="00194404"/>
    <w:rsid w:val="00194B12"/>
    <w:rsid w:val="001951F4"/>
    <w:rsid w:val="001956DC"/>
    <w:rsid w:val="00195965"/>
    <w:rsid w:val="001964F7"/>
    <w:rsid w:val="00196F5E"/>
    <w:rsid w:val="001976DD"/>
    <w:rsid w:val="001A04ED"/>
    <w:rsid w:val="001A0978"/>
    <w:rsid w:val="001A1BE5"/>
    <w:rsid w:val="001A293B"/>
    <w:rsid w:val="001A381F"/>
    <w:rsid w:val="001A3B02"/>
    <w:rsid w:val="001A3E14"/>
    <w:rsid w:val="001A45A1"/>
    <w:rsid w:val="001A4B16"/>
    <w:rsid w:val="001A4E68"/>
    <w:rsid w:val="001A7147"/>
    <w:rsid w:val="001A7709"/>
    <w:rsid w:val="001A770E"/>
    <w:rsid w:val="001A77E6"/>
    <w:rsid w:val="001A7EA9"/>
    <w:rsid w:val="001B02F8"/>
    <w:rsid w:val="001B0985"/>
    <w:rsid w:val="001B0D9A"/>
    <w:rsid w:val="001B12DF"/>
    <w:rsid w:val="001B1877"/>
    <w:rsid w:val="001B1E14"/>
    <w:rsid w:val="001B229C"/>
    <w:rsid w:val="001B252E"/>
    <w:rsid w:val="001B2A77"/>
    <w:rsid w:val="001B2B01"/>
    <w:rsid w:val="001B2F88"/>
    <w:rsid w:val="001B3194"/>
    <w:rsid w:val="001B3A74"/>
    <w:rsid w:val="001B3A76"/>
    <w:rsid w:val="001B4685"/>
    <w:rsid w:val="001B68BB"/>
    <w:rsid w:val="001B7037"/>
    <w:rsid w:val="001C04E6"/>
    <w:rsid w:val="001C0A2D"/>
    <w:rsid w:val="001C0F85"/>
    <w:rsid w:val="001C1B68"/>
    <w:rsid w:val="001C3088"/>
    <w:rsid w:val="001C321E"/>
    <w:rsid w:val="001C3228"/>
    <w:rsid w:val="001C3680"/>
    <w:rsid w:val="001C3779"/>
    <w:rsid w:val="001C3900"/>
    <w:rsid w:val="001C39DE"/>
    <w:rsid w:val="001C3F24"/>
    <w:rsid w:val="001C489A"/>
    <w:rsid w:val="001C4E21"/>
    <w:rsid w:val="001C529A"/>
    <w:rsid w:val="001C56CF"/>
    <w:rsid w:val="001C6170"/>
    <w:rsid w:val="001C636F"/>
    <w:rsid w:val="001C6AC6"/>
    <w:rsid w:val="001C70A7"/>
    <w:rsid w:val="001C71C1"/>
    <w:rsid w:val="001C73F0"/>
    <w:rsid w:val="001C782F"/>
    <w:rsid w:val="001C7EFC"/>
    <w:rsid w:val="001C7F93"/>
    <w:rsid w:val="001C7FDD"/>
    <w:rsid w:val="001D0A11"/>
    <w:rsid w:val="001D117D"/>
    <w:rsid w:val="001D1EC0"/>
    <w:rsid w:val="001D21E1"/>
    <w:rsid w:val="001D227A"/>
    <w:rsid w:val="001D2A81"/>
    <w:rsid w:val="001D2D06"/>
    <w:rsid w:val="001D3538"/>
    <w:rsid w:val="001D4073"/>
    <w:rsid w:val="001D485E"/>
    <w:rsid w:val="001D4DE5"/>
    <w:rsid w:val="001D54E8"/>
    <w:rsid w:val="001D5BB0"/>
    <w:rsid w:val="001D5CBA"/>
    <w:rsid w:val="001D5D65"/>
    <w:rsid w:val="001D5F51"/>
    <w:rsid w:val="001D6284"/>
    <w:rsid w:val="001D7CDE"/>
    <w:rsid w:val="001E00F4"/>
    <w:rsid w:val="001E01F3"/>
    <w:rsid w:val="001E025F"/>
    <w:rsid w:val="001E02D7"/>
    <w:rsid w:val="001E0747"/>
    <w:rsid w:val="001E15C5"/>
    <w:rsid w:val="001E2040"/>
    <w:rsid w:val="001E26A3"/>
    <w:rsid w:val="001E284E"/>
    <w:rsid w:val="001E2C26"/>
    <w:rsid w:val="001E30DB"/>
    <w:rsid w:val="001E4475"/>
    <w:rsid w:val="001E5808"/>
    <w:rsid w:val="001E5A7E"/>
    <w:rsid w:val="001E5BCB"/>
    <w:rsid w:val="001E6128"/>
    <w:rsid w:val="001E77C4"/>
    <w:rsid w:val="001E785D"/>
    <w:rsid w:val="001E7A57"/>
    <w:rsid w:val="001F012D"/>
    <w:rsid w:val="001F2011"/>
    <w:rsid w:val="001F219B"/>
    <w:rsid w:val="001F35CE"/>
    <w:rsid w:val="001F3DB8"/>
    <w:rsid w:val="001F3EF8"/>
    <w:rsid w:val="001F4124"/>
    <w:rsid w:val="001F447B"/>
    <w:rsid w:val="001F4D1F"/>
    <w:rsid w:val="001F4E9B"/>
    <w:rsid w:val="001F50F4"/>
    <w:rsid w:val="001F646E"/>
    <w:rsid w:val="001F7E43"/>
    <w:rsid w:val="00200A23"/>
    <w:rsid w:val="00200D3A"/>
    <w:rsid w:val="002022A0"/>
    <w:rsid w:val="00202ADE"/>
    <w:rsid w:val="002031DF"/>
    <w:rsid w:val="0020458E"/>
    <w:rsid w:val="00204762"/>
    <w:rsid w:val="00204877"/>
    <w:rsid w:val="00204FE9"/>
    <w:rsid w:val="0020520D"/>
    <w:rsid w:val="00205A0A"/>
    <w:rsid w:val="00206495"/>
    <w:rsid w:val="00206731"/>
    <w:rsid w:val="00207593"/>
    <w:rsid w:val="0020778F"/>
    <w:rsid w:val="00207D58"/>
    <w:rsid w:val="00210A31"/>
    <w:rsid w:val="00210E07"/>
    <w:rsid w:val="00212193"/>
    <w:rsid w:val="00212E73"/>
    <w:rsid w:val="00213361"/>
    <w:rsid w:val="00213F46"/>
    <w:rsid w:val="00213F67"/>
    <w:rsid w:val="0021403B"/>
    <w:rsid w:val="00215714"/>
    <w:rsid w:val="002162C5"/>
    <w:rsid w:val="0021644F"/>
    <w:rsid w:val="0021650F"/>
    <w:rsid w:val="002168EB"/>
    <w:rsid w:val="00216978"/>
    <w:rsid w:val="00216AE9"/>
    <w:rsid w:val="00216E4B"/>
    <w:rsid w:val="002174FF"/>
    <w:rsid w:val="00217A2C"/>
    <w:rsid w:val="002207D5"/>
    <w:rsid w:val="00220EFD"/>
    <w:rsid w:val="0022242F"/>
    <w:rsid w:val="00222481"/>
    <w:rsid w:val="00223AFB"/>
    <w:rsid w:val="00223BEF"/>
    <w:rsid w:val="00223F14"/>
    <w:rsid w:val="00224015"/>
    <w:rsid w:val="002249D7"/>
    <w:rsid w:val="00224C05"/>
    <w:rsid w:val="00224DD2"/>
    <w:rsid w:val="00225226"/>
    <w:rsid w:val="002259B0"/>
    <w:rsid w:val="00225A69"/>
    <w:rsid w:val="00225D3B"/>
    <w:rsid w:val="00226053"/>
    <w:rsid w:val="00226063"/>
    <w:rsid w:val="00226119"/>
    <w:rsid w:val="00226B9D"/>
    <w:rsid w:val="00227243"/>
    <w:rsid w:val="00227646"/>
    <w:rsid w:val="002277A6"/>
    <w:rsid w:val="002304E0"/>
    <w:rsid w:val="00232425"/>
    <w:rsid w:val="00233167"/>
    <w:rsid w:val="00234733"/>
    <w:rsid w:val="00234F58"/>
    <w:rsid w:val="0023590C"/>
    <w:rsid w:val="00236002"/>
    <w:rsid w:val="002363A4"/>
    <w:rsid w:val="002368BB"/>
    <w:rsid w:val="00236C34"/>
    <w:rsid w:val="00237799"/>
    <w:rsid w:val="00237876"/>
    <w:rsid w:val="00240C14"/>
    <w:rsid w:val="00240CEF"/>
    <w:rsid w:val="002431E2"/>
    <w:rsid w:val="00243373"/>
    <w:rsid w:val="0024350B"/>
    <w:rsid w:val="00243D33"/>
    <w:rsid w:val="00245E63"/>
    <w:rsid w:val="002461D0"/>
    <w:rsid w:val="00246793"/>
    <w:rsid w:val="002469B2"/>
    <w:rsid w:val="002471B6"/>
    <w:rsid w:val="00247338"/>
    <w:rsid w:val="002478ED"/>
    <w:rsid w:val="00247B40"/>
    <w:rsid w:val="00250B0D"/>
    <w:rsid w:val="0025115F"/>
    <w:rsid w:val="00252180"/>
    <w:rsid w:val="00252783"/>
    <w:rsid w:val="0025294F"/>
    <w:rsid w:val="00253582"/>
    <w:rsid w:val="002538AE"/>
    <w:rsid w:val="00253906"/>
    <w:rsid w:val="00253A37"/>
    <w:rsid w:val="002540DC"/>
    <w:rsid w:val="002546CA"/>
    <w:rsid w:val="00254ECF"/>
    <w:rsid w:val="0025509F"/>
    <w:rsid w:val="00256BA2"/>
    <w:rsid w:val="00256E72"/>
    <w:rsid w:val="002576B4"/>
    <w:rsid w:val="002579A7"/>
    <w:rsid w:val="002608B3"/>
    <w:rsid w:val="00260A99"/>
    <w:rsid w:val="00260CD2"/>
    <w:rsid w:val="00260D02"/>
    <w:rsid w:val="00261114"/>
    <w:rsid w:val="0026117C"/>
    <w:rsid w:val="00261729"/>
    <w:rsid w:val="002618DA"/>
    <w:rsid w:val="00262894"/>
    <w:rsid w:val="0026323B"/>
    <w:rsid w:val="002633F4"/>
    <w:rsid w:val="00263DB4"/>
    <w:rsid w:val="002644A6"/>
    <w:rsid w:val="00264655"/>
    <w:rsid w:val="0026564E"/>
    <w:rsid w:val="00265CD0"/>
    <w:rsid w:val="002662BC"/>
    <w:rsid w:val="00266432"/>
    <w:rsid w:val="00266538"/>
    <w:rsid w:val="00266593"/>
    <w:rsid w:val="00266901"/>
    <w:rsid w:val="00267834"/>
    <w:rsid w:val="002679C3"/>
    <w:rsid w:val="002700A0"/>
    <w:rsid w:val="0027103B"/>
    <w:rsid w:val="00271525"/>
    <w:rsid w:val="00272071"/>
    <w:rsid w:val="00272478"/>
    <w:rsid w:val="002732EE"/>
    <w:rsid w:val="00273E1D"/>
    <w:rsid w:val="00274608"/>
    <w:rsid w:val="00274FE8"/>
    <w:rsid w:val="00275473"/>
    <w:rsid w:val="0027603A"/>
    <w:rsid w:val="002765D1"/>
    <w:rsid w:val="00277158"/>
    <w:rsid w:val="00277EB2"/>
    <w:rsid w:val="00277EF9"/>
    <w:rsid w:val="00280191"/>
    <w:rsid w:val="00281758"/>
    <w:rsid w:val="0028198E"/>
    <w:rsid w:val="00282326"/>
    <w:rsid w:val="00282458"/>
    <w:rsid w:val="00282FFE"/>
    <w:rsid w:val="00283743"/>
    <w:rsid w:val="00283C81"/>
    <w:rsid w:val="002841A7"/>
    <w:rsid w:val="00284C25"/>
    <w:rsid w:val="00284F7E"/>
    <w:rsid w:val="002854CC"/>
    <w:rsid w:val="00285D72"/>
    <w:rsid w:val="00285DF1"/>
    <w:rsid w:val="00286827"/>
    <w:rsid w:val="00287931"/>
    <w:rsid w:val="00287C2A"/>
    <w:rsid w:val="002901A4"/>
    <w:rsid w:val="00290522"/>
    <w:rsid w:val="002906A8"/>
    <w:rsid w:val="00291481"/>
    <w:rsid w:val="0029181C"/>
    <w:rsid w:val="00291859"/>
    <w:rsid w:val="00292394"/>
    <w:rsid w:val="002927FA"/>
    <w:rsid w:val="00292927"/>
    <w:rsid w:val="00292FD0"/>
    <w:rsid w:val="002934D5"/>
    <w:rsid w:val="0029357C"/>
    <w:rsid w:val="00293E30"/>
    <w:rsid w:val="00294D91"/>
    <w:rsid w:val="00294F1B"/>
    <w:rsid w:val="00295668"/>
    <w:rsid w:val="00297440"/>
    <w:rsid w:val="002A02BA"/>
    <w:rsid w:val="002A06F2"/>
    <w:rsid w:val="002A2237"/>
    <w:rsid w:val="002A26A4"/>
    <w:rsid w:val="002A2EE9"/>
    <w:rsid w:val="002A3257"/>
    <w:rsid w:val="002A368C"/>
    <w:rsid w:val="002A5441"/>
    <w:rsid w:val="002A59F8"/>
    <w:rsid w:val="002A675D"/>
    <w:rsid w:val="002A6C14"/>
    <w:rsid w:val="002A6D41"/>
    <w:rsid w:val="002A71EB"/>
    <w:rsid w:val="002B01BD"/>
    <w:rsid w:val="002B0631"/>
    <w:rsid w:val="002B1B7A"/>
    <w:rsid w:val="002B1C42"/>
    <w:rsid w:val="002B230D"/>
    <w:rsid w:val="002B2E7F"/>
    <w:rsid w:val="002B3A0E"/>
    <w:rsid w:val="002B4A82"/>
    <w:rsid w:val="002B4EE7"/>
    <w:rsid w:val="002B6501"/>
    <w:rsid w:val="002B6B95"/>
    <w:rsid w:val="002B6C9C"/>
    <w:rsid w:val="002C0B7F"/>
    <w:rsid w:val="002C0E36"/>
    <w:rsid w:val="002C0E61"/>
    <w:rsid w:val="002C13A2"/>
    <w:rsid w:val="002C1BF1"/>
    <w:rsid w:val="002C23E6"/>
    <w:rsid w:val="002C30CC"/>
    <w:rsid w:val="002C4A30"/>
    <w:rsid w:val="002C4BEC"/>
    <w:rsid w:val="002C4F4F"/>
    <w:rsid w:val="002C548B"/>
    <w:rsid w:val="002C60A6"/>
    <w:rsid w:val="002C631C"/>
    <w:rsid w:val="002C63DD"/>
    <w:rsid w:val="002C6F88"/>
    <w:rsid w:val="002C7904"/>
    <w:rsid w:val="002D01C0"/>
    <w:rsid w:val="002D03D8"/>
    <w:rsid w:val="002D122D"/>
    <w:rsid w:val="002D151D"/>
    <w:rsid w:val="002D193E"/>
    <w:rsid w:val="002D236A"/>
    <w:rsid w:val="002D4E61"/>
    <w:rsid w:val="002D5320"/>
    <w:rsid w:val="002D5DA9"/>
    <w:rsid w:val="002D702C"/>
    <w:rsid w:val="002D73F9"/>
    <w:rsid w:val="002D7AAC"/>
    <w:rsid w:val="002D7F9B"/>
    <w:rsid w:val="002E107E"/>
    <w:rsid w:val="002E1228"/>
    <w:rsid w:val="002E1286"/>
    <w:rsid w:val="002E1C12"/>
    <w:rsid w:val="002E216E"/>
    <w:rsid w:val="002E2AE4"/>
    <w:rsid w:val="002E2CAD"/>
    <w:rsid w:val="002E33C1"/>
    <w:rsid w:val="002E4307"/>
    <w:rsid w:val="002E450D"/>
    <w:rsid w:val="002E5AF8"/>
    <w:rsid w:val="002E5C6A"/>
    <w:rsid w:val="002E717B"/>
    <w:rsid w:val="002F11CB"/>
    <w:rsid w:val="002F1658"/>
    <w:rsid w:val="002F17DB"/>
    <w:rsid w:val="002F2B7E"/>
    <w:rsid w:val="002F2E76"/>
    <w:rsid w:val="002F33E2"/>
    <w:rsid w:val="002F40D0"/>
    <w:rsid w:val="002F4348"/>
    <w:rsid w:val="002F4475"/>
    <w:rsid w:val="002F491D"/>
    <w:rsid w:val="002F4D5A"/>
    <w:rsid w:val="002F4DB2"/>
    <w:rsid w:val="002F53CA"/>
    <w:rsid w:val="002F5E71"/>
    <w:rsid w:val="002F6263"/>
    <w:rsid w:val="002F6BEA"/>
    <w:rsid w:val="002F77CD"/>
    <w:rsid w:val="0030136E"/>
    <w:rsid w:val="00301631"/>
    <w:rsid w:val="00301CC2"/>
    <w:rsid w:val="00302722"/>
    <w:rsid w:val="00305336"/>
    <w:rsid w:val="00306041"/>
    <w:rsid w:val="003064D2"/>
    <w:rsid w:val="00307125"/>
    <w:rsid w:val="00307350"/>
    <w:rsid w:val="00307587"/>
    <w:rsid w:val="00307A0E"/>
    <w:rsid w:val="00310219"/>
    <w:rsid w:val="00310ADC"/>
    <w:rsid w:val="003113A1"/>
    <w:rsid w:val="00311772"/>
    <w:rsid w:val="00312625"/>
    <w:rsid w:val="003127DE"/>
    <w:rsid w:val="00312832"/>
    <w:rsid w:val="0031381C"/>
    <w:rsid w:val="00313A98"/>
    <w:rsid w:val="00314B93"/>
    <w:rsid w:val="00317532"/>
    <w:rsid w:val="00317771"/>
    <w:rsid w:val="00317C33"/>
    <w:rsid w:val="00321351"/>
    <w:rsid w:val="003219DA"/>
    <w:rsid w:val="00321C35"/>
    <w:rsid w:val="00322FC3"/>
    <w:rsid w:val="003232F0"/>
    <w:rsid w:val="00323D7E"/>
    <w:rsid w:val="00324615"/>
    <w:rsid w:val="0032582C"/>
    <w:rsid w:val="00325CA0"/>
    <w:rsid w:val="00326867"/>
    <w:rsid w:val="00326F1F"/>
    <w:rsid w:val="00326F3A"/>
    <w:rsid w:val="00327DC0"/>
    <w:rsid w:val="00327FBE"/>
    <w:rsid w:val="00330A2B"/>
    <w:rsid w:val="00331579"/>
    <w:rsid w:val="00331AA8"/>
    <w:rsid w:val="00331EC2"/>
    <w:rsid w:val="003320F2"/>
    <w:rsid w:val="0033416A"/>
    <w:rsid w:val="0033464C"/>
    <w:rsid w:val="00334CA0"/>
    <w:rsid w:val="0033576B"/>
    <w:rsid w:val="00335AFE"/>
    <w:rsid w:val="00335EE0"/>
    <w:rsid w:val="00340101"/>
    <w:rsid w:val="0034021B"/>
    <w:rsid w:val="003402AD"/>
    <w:rsid w:val="003411F4"/>
    <w:rsid w:val="003419B7"/>
    <w:rsid w:val="0034222A"/>
    <w:rsid w:val="00342DAE"/>
    <w:rsid w:val="003443E8"/>
    <w:rsid w:val="003446DA"/>
    <w:rsid w:val="003447A7"/>
    <w:rsid w:val="00344BB7"/>
    <w:rsid w:val="003466B3"/>
    <w:rsid w:val="00346776"/>
    <w:rsid w:val="003470CE"/>
    <w:rsid w:val="00347573"/>
    <w:rsid w:val="00350883"/>
    <w:rsid w:val="003512C1"/>
    <w:rsid w:val="00351DE8"/>
    <w:rsid w:val="0035209A"/>
    <w:rsid w:val="00352340"/>
    <w:rsid w:val="00352501"/>
    <w:rsid w:val="00352E5E"/>
    <w:rsid w:val="0035443E"/>
    <w:rsid w:val="00354CEE"/>
    <w:rsid w:val="003552A4"/>
    <w:rsid w:val="003556C1"/>
    <w:rsid w:val="0035626A"/>
    <w:rsid w:val="003565AF"/>
    <w:rsid w:val="003569A6"/>
    <w:rsid w:val="00356BB4"/>
    <w:rsid w:val="00356DFB"/>
    <w:rsid w:val="00356E9F"/>
    <w:rsid w:val="00357E1A"/>
    <w:rsid w:val="0036014D"/>
    <w:rsid w:val="003606C7"/>
    <w:rsid w:val="003610C0"/>
    <w:rsid w:val="003629D8"/>
    <w:rsid w:val="00364CCB"/>
    <w:rsid w:val="00364E73"/>
    <w:rsid w:val="00364EEA"/>
    <w:rsid w:val="003676F3"/>
    <w:rsid w:val="003711F5"/>
    <w:rsid w:val="003712A0"/>
    <w:rsid w:val="00371440"/>
    <w:rsid w:val="00371542"/>
    <w:rsid w:val="00371B5E"/>
    <w:rsid w:val="00372759"/>
    <w:rsid w:val="00374150"/>
    <w:rsid w:val="0037483B"/>
    <w:rsid w:val="00374EE0"/>
    <w:rsid w:val="00375415"/>
    <w:rsid w:val="00375D6F"/>
    <w:rsid w:val="0037656D"/>
    <w:rsid w:val="0037741C"/>
    <w:rsid w:val="003778B1"/>
    <w:rsid w:val="00377C3F"/>
    <w:rsid w:val="00377DD9"/>
    <w:rsid w:val="00380677"/>
    <w:rsid w:val="00380EE4"/>
    <w:rsid w:val="00381108"/>
    <w:rsid w:val="003813D7"/>
    <w:rsid w:val="00382468"/>
    <w:rsid w:val="00383235"/>
    <w:rsid w:val="0038378E"/>
    <w:rsid w:val="00383FA9"/>
    <w:rsid w:val="0038491C"/>
    <w:rsid w:val="0038491E"/>
    <w:rsid w:val="003866EE"/>
    <w:rsid w:val="00386D2C"/>
    <w:rsid w:val="003879ED"/>
    <w:rsid w:val="0039007E"/>
    <w:rsid w:val="00390D08"/>
    <w:rsid w:val="00391DD0"/>
    <w:rsid w:val="00391EDF"/>
    <w:rsid w:val="003930BC"/>
    <w:rsid w:val="003930FA"/>
    <w:rsid w:val="00393304"/>
    <w:rsid w:val="0039382A"/>
    <w:rsid w:val="00394A4E"/>
    <w:rsid w:val="003953B7"/>
    <w:rsid w:val="003961F8"/>
    <w:rsid w:val="00396235"/>
    <w:rsid w:val="003A0673"/>
    <w:rsid w:val="003A1F9F"/>
    <w:rsid w:val="003A2102"/>
    <w:rsid w:val="003A22A5"/>
    <w:rsid w:val="003A2892"/>
    <w:rsid w:val="003A289D"/>
    <w:rsid w:val="003A2AD7"/>
    <w:rsid w:val="003A408F"/>
    <w:rsid w:val="003A4CD5"/>
    <w:rsid w:val="003A600E"/>
    <w:rsid w:val="003A6A23"/>
    <w:rsid w:val="003B075E"/>
    <w:rsid w:val="003B08CB"/>
    <w:rsid w:val="003B14BE"/>
    <w:rsid w:val="003B22B1"/>
    <w:rsid w:val="003B2493"/>
    <w:rsid w:val="003B26AC"/>
    <w:rsid w:val="003B30B1"/>
    <w:rsid w:val="003B496C"/>
    <w:rsid w:val="003B4B03"/>
    <w:rsid w:val="003B52E5"/>
    <w:rsid w:val="003B53A5"/>
    <w:rsid w:val="003B5B0D"/>
    <w:rsid w:val="003B6AA7"/>
    <w:rsid w:val="003B75BB"/>
    <w:rsid w:val="003B7FFB"/>
    <w:rsid w:val="003C05CC"/>
    <w:rsid w:val="003C1869"/>
    <w:rsid w:val="003C19C0"/>
    <w:rsid w:val="003C35B0"/>
    <w:rsid w:val="003C6B24"/>
    <w:rsid w:val="003D0992"/>
    <w:rsid w:val="003D0E65"/>
    <w:rsid w:val="003D1B69"/>
    <w:rsid w:val="003D1D56"/>
    <w:rsid w:val="003D2282"/>
    <w:rsid w:val="003D297A"/>
    <w:rsid w:val="003D2FCF"/>
    <w:rsid w:val="003D41AF"/>
    <w:rsid w:val="003D4C5B"/>
    <w:rsid w:val="003D4F56"/>
    <w:rsid w:val="003D5B49"/>
    <w:rsid w:val="003D6195"/>
    <w:rsid w:val="003D69C4"/>
    <w:rsid w:val="003E14A0"/>
    <w:rsid w:val="003E1569"/>
    <w:rsid w:val="003E2140"/>
    <w:rsid w:val="003E24B7"/>
    <w:rsid w:val="003E27CD"/>
    <w:rsid w:val="003E2A1F"/>
    <w:rsid w:val="003E2D5F"/>
    <w:rsid w:val="003E35E2"/>
    <w:rsid w:val="003E4001"/>
    <w:rsid w:val="003E4234"/>
    <w:rsid w:val="003E4979"/>
    <w:rsid w:val="003E4CD3"/>
    <w:rsid w:val="003E5AA3"/>
    <w:rsid w:val="003E5E17"/>
    <w:rsid w:val="003E600E"/>
    <w:rsid w:val="003E69CE"/>
    <w:rsid w:val="003E6F7E"/>
    <w:rsid w:val="003E7626"/>
    <w:rsid w:val="003E7E06"/>
    <w:rsid w:val="003F1258"/>
    <w:rsid w:val="003F195D"/>
    <w:rsid w:val="003F1ACF"/>
    <w:rsid w:val="003F1ADD"/>
    <w:rsid w:val="003F2144"/>
    <w:rsid w:val="003F3354"/>
    <w:rsid w:val="003F399A"/>
    <w:rsid w:val="003F4E28"/>
    <w:rsid w:val="003F4ECB"/>
    <w:rsid w:val="003F73B7"/>
    <w:rsid w:val="00401066"/>
    <w:rsid w:val="00401645"/>
    <w:rsid w:val="0040183B"/>
    <w:rsid w:val="00401C9C"/>
    <w:rsid w:val="00402005"/>
    <w:rsid w:val="0040223A"/>
    <w:rsid w:val="004027D1"/>
    <w:rsid w:val="00403113"/>
    <w:rsid w:val="00403423"/>
    <w:rsid w:val="00403841"/>
    <w:rsid w:val="00403DFC"/>
    <w:rsid w:val="0040463D"/>
    <w:rsid w:val="0040504B"/>
    <w:rsid w:val="0040544A"/>
    <w:rsid w:val="00405D9C"/>
    <w:rsid w:val="00405F67"/>
    <w:rsid w:val="00406128"/>
    <w:rsid w:val="00406CC3"/>
    <w:rsid w:val="004076D4"/>
    <w:rsid w:val="004076FE"/>
    <w:rsid w:val="00410118"/>
    <w:rsid w:val="00410502"/>
    <w:rsid w:val="00410BEE"/>
    <w:rsid w:val="00410F53"/>
    <w:rsid w:val="00411060"/>
    <w:rsid w:val="00411198"/>
    <w:rsid w:val="004125BE"/>
    <w:rsid w:val="0041400A"/>
    <w:rsid w:val="00414104"/>
    <w:rsid w:val="00414469"/>
    <w:rsid w:val="00414786"/>
    <w:rsid w:val="00414A78"/>
    <w:rsid w:val="00414C1C"/>
    <w:rsid w:val="00415482"/>
    <w:rsid w:val="004156AE"/>
    <w:rsid w:val="0041591F"/>
    <w:rsid w:val="00415C8B"/>
    <w:rsid w:val="00415D38"/>
    <w:rsid w:val="004162BA"/>
    <w:rsid w:val="00416AFA"/>
    <w:rsid w:val="004178BC"/>
    <w:rsid w:val="00420A4E"/>
    <w:rsid w:val="00420C61"/>
    <w:rsid w:val="00420C93"/>
    <w:rsid w:val="00420CBB"/>
    <w:rsid w:val="0042147A"/>
    <w:rsid w:val="00421FB0"/>
    <w:rsid w:val="00422FDA"/>
    <w:rsid w:val="004234F5"/>
    <w:rsid w:val="00423F73"/>
    <w:rsid w:val="00424262"/>
    <w:rsid w:val="004248B9"/>
    <w:rsid w:val="00425AD7"/>
    <w:rsid w:val="00425B61"/>
    <w:rsid w:val="00426333"/>
    <w:rsid w:val="0042646E"/>
    <w:rsid w:val="004264B0"/>
    <w:rsid w:val="0042684D"/>
    <w:rsid w:val="00431ABF"/>
    <w:rsid w:val="00432563"/>
    <w:rsid w:val="00432CD1"/>
    <w:rsid w:val="0043305D"/>
    <w:rsid w:val="00433534"/>
    <w:rsid w:val="00434096"/>
    <w:rsid w:val="00434542"/>
    <w:rsid w:val="00434ADD"/>
    <w:rsid w:val="00434EFD"/>
    <w:rsid w:val="00435792"/>
    <w:rsid w:val="004364E1"/>
    <w:rsid w:val="00436D98"/>
    <w:rsid w:val="0043724E"/>
    <w:rsid w:val="004374DA"/>
    <w:rsid w:val="00437696"/>
    <w:rsid w:val="00437C64"/>
    <w:rsid w:val="00437E37"/>
    <w:rsid w:val="00440EC1"/>
    <w:rsid w:val="00441B23"/>
    <w:rsid w:val="00442E56"/>
    <w:rsid w:val="004435DF"/>
    <w:rsid w:val="0044373C"/>
    <w:rsid w:val="00443DDA"/>
    <w:rsid w:val="00445875"/>
    <w:rsid w:val="00447972"/>
    <w:rsid w:val="00447F30"/>
    <w:rsid w:val="00450C55"/>
    <w:rsid w:val="00450D7B"/>
    <w:rsid w:val="00451619"/>
    <w:rsid w:val="0045242F"/>
    <w:rsid w:val="0045338A"/>
    <w:rsid w:val="0045370B"/>
    <w:rsid w:val="004540B6"/>
    <w:rsid w:val="00454177"/>
    <w:rsid w:val="00454C55"/>
    <w:rsid w:val="00455935"/>
    <w:rsid w:val="00456742"/>
    <w:rsid w:val="004569CE"/>
    <w:rsid w:val="0045707D"/>
    <w:rsid w:val="0045787F"/>
    <w:rsid w:val="00457903"/>
    <w:rsid w:val="00457945"/>
    <w:rsid w:val="00460A6B"/>
    <w:rsid w:val="0046163E"/>
    <w:rsid w:val="0046226F"/>
    <w:rsid w:val="004622AB"/>
    <w:rsid w:val="00462A3A"/>
    <w:rsid w:val="00463306"/>
    <w:rsid w:val="004633FC"/>
    <w:rsid w:val="0046375E"/>
    <w:rsid w:val="00463C2D"/>
    <w:rsid w:val="00463CB2"/>
    <w:rsid w:val="004640F0"/>
    <w:rsid w:val="00464659"/>
    <w:rsid w:val="00464AF3"/>
    <w:rsid w:val="00465107"/>
    <w:rsid w:val="00467D2B"/>
    <w:rsid w:val="00471E2C"/>
    <w:rsid w:val="00472648"/>
    <w:rsid w:val="0047353E"/>
    <w:rsid w:val="0047384D"/>
    <w:rsid w:val="00473969"/>
    <w:rsid w:val="00474156"/>
    <w:rsid w:val="00474338"/>
    <w:rsid w:val="00474493"/>
    <w:rsid w:val="00476423"/>
    <w:rsid w:val="00476C2B"/>
    <w:rsid w:val="00480266"/>
    <w:rsid w:val="00480335"/>
    <w:rsid w:val="004807B3"/>
    <w:rsid w:val="00480CE2"/>
    <w:rsid w:val="00481643"/>
    <w:rsid w:val="004816D3"/>
    <w:rsid w:val="00481836"/>
    <w:rsid w:val="004819DB"/>
    <w:rsid w:val="004820DC"/>
    <w:rsid w:val="0048222E"/>
    <w:rsid w:val="00483448"/>
    <w:rsid w:val="00483789"/>
    <w:rsid w:val="004838C8"/>
    <w:rsid w:val="00483D37"/>
    <w:rsid w:val="00484478"/>
    <w:rsid w:val="004859C5"/>
    <w:rsid w:val="00485CA7"/>
    <w:rsid w:val="0048630B"/>
    <w:rsid w:val="0048726C"/>
    <w:rsid w:val="0048755F"/>
    <w:rsid w:val="00487706"/>
    <w:rsid w:val="004877CC"/>
    <w:rsid w:val="0048783B"/>
    <w:rsid w:val="00490497"/>
    <w:rsid w:val="00490D13"/>
    <w:rsid w:val="0049171E"/>
    <w:rsid w:val="00491B38"/>
    <w:rsid w:val="00491ED1"/>
    <w:rsid w:val="00492EAF"/>
    <w:rsid w:val="00493944"/>
    <w:rsid w:val="00493E48"/>
    <w:rsid w:val="004949F0"/>
    <w:rsid w:val="00495613"/>
    <w:rsid w:val="00497D70"/>
    <w:rsid w:val="00497F14"/>
    <w:rsid w:val="004A0ECF"/>
    <w:rsid w:val="004A19F5"/>
    <w:rsid w:val="004A1C33"/>
    <w:rsid w:val="004A351B"/>
    <w:rsid w:val="004A4677"/>
    <w:rsid w:val="004A5854"/>
    <w:rsid w:val="004A5978"/>
    <w:rsid w:val="004A613C"/>
    <w:rsid w:val="004A72B9"/>
    <w:rsid w:val="004A7811"/>
    <w:rsid w:val="004B00B8"/>
    <w:rsid w:val="004B04EF"/>
    <w:rsid w:val="004B0B5B"/>
    <w:rsid w:val="004B0D8A"/>
    <w:rsid w:val="004B10C2"/>
    <w:rsid w:val="004B1DE1"/>
    <w:rsid w:val="004B217B"/>
    <w:rsid w:val="004B2A65"/>
    <w:rsid w:val="004B33DB"/>
    <w:rsid w:val="004B3DFC"/>
    <w:rsid w:val="004B3E30"/>
    <w:rsid w:val="004B41D0"/>
    <w:rsid w:val="004B4DC5"/>
    <w:rsid w:val="004B4E90"/>
    <w:rsid w:val="004B5052"/>
    <w:rsid w:val="004B5062"/>
    <w:rsid w:val="004B5BA8"/>
    <w:rsid w:val="004B5FB0"/>
    <w:rsid w:val="004B6372"/>
    <w:rsid w:val="004B7DD8"/>
    <w:rsid w:val="004C05C6"/>
    <w:rsid w:val="004C0A28"/>
    <w:rsid w:val="004C10FF"/>
    <w:rsid w:val="004C1812"/>
    <w:rsid w:val="004C19F3"/>
    <w:rsid w:val="004C1FB2"/>
    <w:rsid w:val="004C20E4"/>
    <w:rsid w:val="004C2437"/>
    <w:rsid w:val="004C2516"/>
    <w:rsid w:val="004C2BAB"/>
    <w:rsid w:val="004C316F"/>
    <w:rsid w:val="004C437E"/>
    <w:rsid w:val="004C4439"/>
    <w:rsid w:val="004C4907"/>
    <w:rsid w:val="004C4DE8"/>
    <w:rsid w:val="004C5055"/>
    <w:rsid w:val="004C5150"/>
    <w:rsid w:val="004C5264"/>
    <w:rsid w:val="004C54C7"/>
    <w:rsid w:val="004C5BED"/>
    <w:rsid w:val="004C6407"/>
    <w:rsid w:val="004C67AD"/>
    <w:rsid w:val="004C68A5"/>
    <w:rsid w:val="004D039E"/>
    <w:rsid w:val="004D061C"/>
    <w:rsid w:val="004D0B5D"/>
    <w:rsid w:val="004D1046"/>
    <w:rsid w:val="004D1852"/>
    <w:rsid w:val="004D1FB5"/>
    <w:rsid w:val="004D32AB"/>
    <w:rsid w:val="004D3BEF"/>
    <w:rsid w:val="004D5C46"/>
    <w:rsid w:val="004D6CC1"/>
    <w:rsid w:val="004D735B"/>
    <w:rsid w:val="004D78DF"/>
    <w:rsid w:val="004D7D97"/>
    <w:rsid w:val="004E0190"/>
    <w:rsid w:val="004E0259"/>
    <w:rsid w:val="004E0982"/>
    <w:rsid w:val="004E1435"/>
    <w:rsid w:val="004E16A9"/>
    <w:rsid w:val="004E1D93"/>
    <w:rsid w:val="004E1FE6"/>
    <w:rsid w:val="004E2D3E"/>
    <w:rsid w:val="004E372B"/>
    <w:rsid w:val="004E393A"/>
    <w:rsid w:val="004E4064"/>
    <w:rsid w:val="004E41B8"/>
    <w:rsid w:val="004E4469"/>
    <w:rsid w:val="004E46D9"/>
    <w:rsid w:val="004E4B76"/>
    <w:rsid w:val="004E4DE0"/>
    <w:rsid w:val="004E5611"/>
    <w:rsid w:val="004E5A46"/>
    <w:rsid w:val="004E5E65"/>
    <w:rsid w:val="004F0820"/>
    <w:rsid w:val="004F0ADB"/>
    <w:rsid w:val="004F0B56"/>
    <w:rsid w:val="004F0F82"/>
    <w:rsid w:val="004F109D"/>
    <w:rsid w:val="004F19E7"/>
    <w:rsid w:val="004F1C80"/>
    <w:rsid w:val="004F2FD0"/>
    <w:rsid w:val="004F396C"/>
    <w:rsid w:val="004F3A7C"/>
    <w:rsid w:val="004F50FA"/>
    <w:rsid w:val="004F52B6"/>
    <w:rsid w:val="004F59C8"/>
    <w:rsid w:val="004F6FC8"/>
    <w:rsid w:val="004F7558"/>
    <w:rsid w:val="0050062D"/>
    <w:rsid w:val="00500EE5"/>
    <w:rsid w:val="005014F7"/>
    <w:rsid w:val="00501927"/>
    <w:rsid w:val="00501F9F"/>
    <w:rsid w:val="00502113"/>
    <w:rsid w:val="00502345"/>
    <w:rsid w:val="0050271F"/>
    <w:rsid w:val="00502DAD"/>
    <w:rsid w:val="0050303E"/>
    <w:rsid w:val="00503170"/>
    <w:rsid w:val="00503934"/>
    <w:rsid w:val="005046AD"/>
    <w:rsid w:val="00505361"/>
    <w:rsid w:val="005065CD"/>
    <w:rsid w:val="00506A57"/>
    <w:rsid w:val="00507073"/>
    <w:rsid w:val="005102D1"/>
    <w:rsid w:val="005103DA"/>
    <w:rsid w:val="005104F2"/>
    <w:rsid w:val="00510773"/>
    <w:rsid w:val="00510FE7"/>
    <w:rsid w:val="00511375"/>
    <w:rsid w:val="00511E25"/>
    <w:rsid w:val="00512747"/>
    <w:rsid w:val="00512B89"/>
    <w:rsid w:val="005130A7"/>
    <w:rsid w:val="00513244"/>
    <w:rsid w:val="005135F9"/>
    <w:rsid w:val="00514C5A"/>
    <w:rsid w:val="005158CA"/>
    <w:rsid w:val="00516E5D"/>
    <w:rsid w:val="00517E0B"/>
    <w:rsid w:val="0052007C"/>
    <w:rsid w:val="0052024A"/>
    <w:rsid w:val="00520842"/>
    <w:rsid w:val="00521911"/>
    <w:rsid w:val="00521EAD"/>
    <w:rsid w:val="005225A6"/>
    <w:rsid w:val="00522644"/>
    <w:rsid w:val="00522C57"/>
    <w:rsid w:val="00523AB4"/>
    <w:rsid w:val="00524F2B"/>
    <w:rsid w:val="0052515A"/>
    <w:rsid w:val="00525A72"/>
    <w:rsid w:val="00525ADD"/>
    <w:rsid w:val="00525D16"/>
    <w:rsid w:val="00526367"/>
    <w:rsid w:val="00526A92"/>
    <w:rsid w:val="00526C2C"/>
    <w:rsid w:val="0052739F"/>
    <w:rsid w:val="00527686"/>
    <w:rsid w:val="00530DFA"/>
    <w:rsid w:val="00531146"/>
    <w:rsid w:val="005323B7"/>
    <w:rsid w:val="00532638"/>
    <w:rsid w:val="00532D14"/>
    <w:rsid w:val="00533A4D"/>
    <w:rsid w:val="005343FD"/>
    <w:rsid w:val="00534ACC"/>
    <w:rsid w:val="00535456"/>
    <w:rsid w:val="0053657A"/>
    <w:rsid w:val="0053693C"/>
    <w:rsid w:val="00536C69"/>
    <w:rsid w:val="00536DFE"/>
    <w:rsid w:val="00537651"/>
    <w:rsid w:val="005400D2"/>
    <w:rsid w:val="00540EC9"/>
    <w:rsid w:val="00541D0F"/>
    <w:rsid w:val="00542A7F"/>
    <w:rsid w:val="005445F2"/>
    <w:rsid w:val="00544796"/>
    <w:rsid w:val="00544BB9"/>
    <w:rsid w:val="00544DBD"/>
    <w:rsid w:val="00545E17"/>
    <w:rsid w:val="00546023"/>
    <w:rsid w:val="005467E5"/>
    <w:rsid w:val="00546981"/>
    <w:rsid w:val="00547030"/>
    <w:rsid w:val="00547930"/>
    <w:rsid w:val="00547B8C"/>
    <w:rsid w:val="00547D60"/>
    <w:rsid w:val="005508D6"/>
    <w:rsid w:val="00551CE3"/>
    <w:rsid w:val="0055212E"/>
    <w:rsid w:val="0055320E"/>
    <w:rsid w:val="00553552"/>
    <w:rsid w:val="005549F9"/>
    <w:rsid w:val="00555BFA"/>
    <w:rsid w:val="005562F9"/>
    <w:rsid w:val="00557542"/>
    <w:rsid w:val="00557B7F"/>
    <w:rsid w:val="00561452"/>
    <w:rsid w:val="00561F60"/>
    <w:rsid w:val="00562B45"/>
    <w:rsid w:val="00562E97"/>
    <w:rsid w:val="00563030"/>
    <w:rsid w:val="0056369D"/>
    <w:rsid w:val="00563AB7"/>
    <w:rsid w:val="00563DA0"/>
    <w:rsid w:val="00563EF8"/>
    <w:rsid w:val="005642AC"/>
    <w:rsid w:val="005644CC"/>
    <w:rsid w:val="00564A05"/>
    <w:rsid w:val="00564ABF"/>
    <w:rsid w:val="005658DB"/>
    <w:rsid w:val="00565A41"/>
    <w:rsid w:val="00565E21"/>
    <w:rsid w:val="005661E6"/>
    <w:rsid w:val="005665AE"/>
    <w:rsid w:val="00566A25"/>
    <w:rsid w:val="00566B87"/>
    <w:rsid w:val="00567719"/>
    <w:rsid w:val="00570525"/>
    <w:rsid w:val="005720EA"/>
    <w:rsid w:val="00572299"/>
    <w:rsid w:val="00572800"/>
    <w:rsid w:val="00572E4A"/>
    <w:rsid w:val="00573454"/>
    <w:rsid w:val="00573B98"/>
    <w:rsid w:val="005745EE"/>
    <w:rsid w:val="005750ED"/>
    <w:rsid w:val="00575177"/>
    <w:rsid w:val="00575E42"/>
    <w:rsid w:val="00575EA4"/>
    <w:rsid w:val="00576448"/>
    <w:rsid w:val="005772D7"/>
    <w:rsid w:val="0058191E"/>
    <w:rsid w:val="0058279C"/>
    <w:rsid w:val="00582D50"/>
    <w:rsid w:val="00583468"/>
    <w:rsid w:val="0058375C"/>
    <w:rsid w:val="0058404F"/>
    <w:rsid w:val="0058686D"/>
    <w:rsid w:val="00586B89"/>
    <w:rsid w:val="00591995"/>
    <w:rsid w:val="00591B5A"/>
    <w:rsid w:val="00591E69"/>
    <w:rsid w:val="0059293E"/>
    <w:rsid w:val="0059351E"/>
    <w:rsid w:val="00594261"/>
    <w:rsid w:val="0059495F"/>
    <w:rsid w:val="00594C93"/>
    <w:rsid w:val="00594FBD"/>
    <w:rsid w:val="00595D33"/>
    <w:rsid w:val="00595E94"/>
    <w:rsid w:val="005964BE"/>
    <w:rsid w:val="00596733"/>
    <w:rsid w:val="00597382"/>
    <w:rsid w:val="00597599"/>
    <w:rsid w:val="00597852"/>
    <w:rsid w:val="005A001C"/>
    <w:rsid w:val="005A05BE"/>
    <w:rsid w:val="005A05FE"/>
    <w:rsid w:val="005A0BEF"/>
    <w:rsid w:val="005A0C0E"/>
    <w:rsid w:val="005A0D6E"/>
    <w:rsid w:val="005A0EF5"/>
    <w:rsid w:val="005A125A"/>
    <w:rsid w:val="005A1492"/>
    <w:rsid w:val="005A14C6"/>
    <w:rsid w:val="005A1848"/>
    <w:rsid w:val="005A2628"/>
    <w:rsid w:val="005A29AF"/>
    <w:rsid w:val="005A2F6E"/>
    <w:rsid w:val="005A4366"/>
    <w:rsid w:val="005A4B69"/>
    <w:rsid w:val="005A4BF0"/>
    <w:rsid w:val="005A4C78"/>
    <w:rsid w:val="005A4E8B"/>
    <w:rsid w:val="005A544E"/>
    <w:rsid w:val="005A55BF"/>
    <w:rsid w:val="005A5A3A"/>
    <w:rsid w:val="005A5A50"/>
    <w:rsid w:val="005A5B42"/>
    <w:rsid w:val="005A5C43"/>
    <w:rsid w:val="005A5E41"/>
    <w:rsid w:val="005A60BB"/>
    <w:rsid w:val="005A72DD"/>
    <w:rsid w:val="005A7ABC"/>
    <w:rsid w:val="005A7D5E"/>
    <w:rsid w:val="005B0492"/>
    <w:rsid w:val="005B065F"/>
    <w:rsid w:val="005B0A64"/>
    <w:rsid w:val="005B0B34"/>
    <w:rsid w:val="005B0DE1"/>
    <w:rsid w:val="005B14F1"/>
    <w:rsid w:val="005B2EA3"/>
    <w:rsid w:val="005B369D"/>
    <w:rsid w:val="005B36FE"/>
    <w:rsid w:val="005B393D"/>
    <w:rsid w:val="005B3D56"/>
    <w:rsid w:val="005B46BF"/>
    <w:rsid w:val="005B72DC"/>
    <w:rsid w:val="005B7D65"/>
    <w:rsid w:val="005C0219"/>
    <w:rsid w:val="005C027B"/>
    <w:rsid w:val="005C0398"/>
    <w:rsid w:val="005C09D6"/>
    <w:rsid w:val="005C21EB"/>
    <w:rsid w:val="005C2E85"/>
    <w:rsid w:val="005C2F2A"/>
    <w:rsid w:val="005C3988"/>
    <w:rsid w:val="005C3F04"/>
    <w:rsid w:val="005C515F"/>
    <w:rsid w:val="005C5222"/>
    <w:rsid w:val="005C55EB"/>
    <w:rsid w:val="005C5C4B"/>
    <w:rsid w:val="005C6662"/>
    <w:rsid w:val="005C68AB"/>
    <w:rsid w:val="005C733E"/>
    <w:rsid w:val="005D044A"/>
    <w:rsid w:val="005D07FD"/>
    <w:rsid w:val="005D1899"/>
    <w:rsid w:val="005D1C7B"/>
    <w:rsid w:val="005D1E1B"/>
    <w:rsid w:val="005D263C"/>
    <w:rsid w:val="005D3124"/>
    <w:rsid w:val="005D34C4"/>
    <w:rsid w:val="005D3C59"/>
    <w:rsid w:val="005D42C9"/>
    <w:rsid w:val="005D42F8"/>
    <w:rsid w:val="005D4886"/>
    <w:rsid w:val="005D52CB"/>
    <w:rsid w:val="005D5820"/>
    <w:rsid w:val="005D6D44"/>
    <w:rsid w:val="005D6D7E"/>
    <w:rsid w:val="005D7055"/>
    <w:rsid w:val="005D717F"/>
    <w:rsid w:val="005D7F1E"/>
    <w:rsid w:val="005E03D7"/>
    <w:rsid w:val="005E0E5B"/>
    <w:rsid w:val="005E1995"/>
    <w:rsid w:val="005E1A83"/>
    <w:rsid w:val="005E2190"/>
    <w:rsid w:val="005E3AE1"/>
    <w:rsid w:val="005E3DF5"/>
    <w:rsid w:val="005E40D5"/>
    <w:rsid w:val="005E4854"/>
    <w:rsid w:val="005E51E1"/>
    <w:rsid w:val="005E553C"/>
    <w:rsid w:val="005E69AE"/>
    <w:rsid w:val="005E6A72"/>
    <w:rsid w:val="005E7423"/>
    <w:rsid w:val="005E7CC5"/>
    <w:rsid w:val="005E7F9E"/>
    <w:rsid w:val="005F05D9"/>
    <w:rsid w:val="005F3BEC"/>
    <w:rsid w:val="005F4BC7"/>
    <w:rsid w:val="005F4D74"/>
    <w:rsid w:val="005F52D0"/>
    <w:rsid w:val="005F574A"/>
    <w:rsid w:val="005F6DB2"/>
    <w:rsid w:val="005F6F7C"/>
    <w:rsid w:val="005F799C"/>
    <w:rsid w:val="005F7E41"/>
    <w:rsid w:val="005F7FCA"/>
    <w:rsid w:val="006001F5"/>
    <w:rsid w:val="006007F7"/>
    <w:rsid w:val="006013C8"/>
    <w:rsid w:val="00601A8B"/>
    <w:rsid w:val="00601B13"/>
    <w:rsid w:val="00601D02"/>
    <w:rsid w:val="00601EEB"/>
    <w:rsid w:val="006021B1"/>
    <w:rsid w:val="0060331F"/>
    <w:rsid w:val="006042F7"/>
    <w:rsid w:val="00605A28"/>
    <w:rsid w:val="00605AA4"/>
    <w:rsid w:val="00605EFA"/>
    <w:rsid w:val="0060762A"/>
    <w:rsid w:val="006076AD"/>
    <w:rsid w:val="006076D2"/>
    <w:rsid w:val="00607B57"/>
    <w:rsid w:val="00607CDD"/>
    <w:rsid w:val="00607F3D"/>
    <w:rsid w:val="00610A0A"/>
    <w:rsid w:val="0061259B"/>
    <w:rsid w:val="00612AA8"/>
    <w:rsid w:val="00612AB5"/>
    <w:rsid w:val="0061361C"/>
    <w:rsid w:val="00613E41"/>
    <w:rsid w:val="0061420F"/>
    <w:rsid w:val="006142D4"/>
    <w:rsid w:val="006143C7"/>
    <w:rsid w:val="006146DE"/>
    <w:rsid w:val="00614A04"/>
    <w:rsid w:val="00614A9D"/>
    <w:rsid w:val="00620BE1"/>
    <w:rsid w:val="00621096"/>
    <w:rsid w:val="00621238"/>
    <w:rsid w:val="00622DED"/>
    <w:rsid w:val="006238C6"/>
    <w:rsid w:val="00623A3E"/>
    <w:rsid w:val="006240D4"/>
    <w:rsid w:val="00624406"/>
    <w:rsid w:val="006252E5"/>
    <w:rsid w:val="00625831"/>
    <w:rsid w:val="00626A91"/>
    <w:rsid w:val="00627439"/>
    <w:rsid w:val="006300F9"/>
    <w:rsid w:val="00630C0A"/>
    <w:rsid w:val="006323D1"/>
    <w:rsid w:val="006344FB"/>
    <w:rsid w:val="00635C83"/>
    <w:rsid w:val="00635FA0"/>
    <w:rsid w:val="00637A44"/>
    <w:rsid w:val="00637E12"/>
    <w:rsid w:val="006402AB"/>
    <w:rsid w:val="0064053E"/>
    <w:rsid w:val="00640A25"/>
    <w:rsid w:val="00640A66"/>
    <w:rsid w:val="0064169A"/>
    <w:rsid w:val="00642710"/>
    <w:rsid w:val="00642900"/>
    <w:rsid w:val="0064291D"/>
    <w:rsid w:val="0064476B"/>
    <w:rsid w:val="00644ADE"/>
    <w:rsid w:val="00644F3B"/>
    <w:rsid w:val="006454E4"/>
    <w:rsid w:val="00645B8E"/>
    <w:rsid w:val="0064625D"/>
    <w:rsid w:val="0064637E"/>
    <w:rsid w:val="0064681C"/>
    <w:rsid w:val="00647BE6"/>
    <w:rsid w:val="00647FF5"/>
    <w:rsid w:val="006518F5"/>
    <w:rsid w:val="006521A8"/>
    <w:rsid w:val="0065253B"/>
    <w:rsid w:val="0065313D"/>
    <w:rsid w:val="00653A66"/>
    <w:rsid w:val="006543BE"/>
    <w:rsid w:val="006544DA"/>
    <w:rsid w:val="00654D05"/>
    <w:rsid w:val="00655743"/>
    <w:rsid w:val="00655774"/>
    <w:rsid w:val="00655C3A"/>
    <w:rsid w:val="006560EA"/>
    <w:rsid w:val="006568D7"/>
    <w:rsid w:val="0065690D"/>
    <w:rsid w:val="00656DE2"/>
    <w:rsid w:val="00657107"/>
    <w:rsid w:val="006575A5"/>
    <w:rsid w:val="00657C9C"/>
    <w:rsid w:val="00661272"/>
    <w:rsid w:val="006622B2"/>
    <w:rsid w:val="00662836"/>
    <w:rsid w:val="0066293A"/>
    <w:rsid w:val="00663F23"/>
    <w:rsid w:val="006649C1"/>
    <w:rsid w:val="00664E3A"/>
    <w:rsid w:val="0066723E"/>
    <w:rsid w:val="006673FD"/>
    <w:rsid w:val="00667BED"/>
    <w:rsid w:val="006704B8"/>
    <w:rsid w:val="00671958"/>
    <w:rsid w:val="0067233B"/>
    <w:rsid w:val="006732D5"/>
    <w:rsid w:val="006736AC"/>
    <w:rsid w:val="00673701"/>
    <w:rsid w:val="00673B23"/>
    <w:rsid w:val="006744B2"/>
    <w:rsid w:val="00675695"/>
    <w:rsid w:val="00676445"/>
    <w:rsid w:val="00677483"/>
    <w:rsid w:val="00677690"/>
    <w:rsid w:val="0067797C"/>
    <w:rsid w:val="00680415"/>
    <w:rsid w:val="006830B5"/>
    <w:rsid w:val="0068343A"/>
    <w:rsid w:val="006834C3"/>
    <w:rsid w:val="00683EC9"/>
    <w:rsid w:val="00684776"/>
    <w:rsid w:val="00684AAB"/>
    <w:rsid w:val="00685484"/>
    <w:rsid w:val="00685533"/>
    <w:rsid w:val="006855DB"/>
    <w:rsid w:val="006856D6"/>
    <w:rsid w:val="00686226"/>
    <w:rsid w:val="0068683B"/>
    <w:rsid w:val="0068712A"/>
    <w:rsid w:val="00687778"/>
    <w:rsid w:val="00687ACD"/>
    <w:rsid w:val="00687B10"/>
    <w:rsid w:val="00687CA9"/>
    <w:rsid w:val="00690411"/>
    <w:rsid w:val="00690568"/>
    <w:rsid w:val="00690E44"/>
    <w:rsid w:val="00691A4B"/>
    <w:rsid w:val="006920AC"/>
    <w:rsid w:val="006944A4"/>
    <w:rsid w:val="00694B8F"/>
    <w:rsid w:val="0069634D"/>
    <w:rsid w:val="006967C0"/>
    <w:rsid w:val="00696AFA"/>
    <w:rsid w:val="006979DF"/>
    <w:rsid w:val="00697D3F"/>
    <w:rsid w:val="006A0F0D"/>
    <w:rsid w:val="006A2170"/>
    <w:rsid w:val="006A4488"/>
    <w:rsid w:val="006A6397"/>
    <w:rsid w:val="006A663E"/>
    <w:rsid w:val="006A6C2B"/>
    <w:rsid w:val="006B0BCC"/>
    <w:rsid w:val="006B101A"/>
    <w:rsid w:val="006B1058"/>
    <w:rsid w:val="006B1FB2"/>
    <w:rsid w:val="006B2094"/>
    <w:rsid w:val="006B237D"/>
    <w:rsid w:val="006B2EC1"/>
    <w:rsid w:val="006B3120"/>
    <w:rsid w:val="006B3957"/>
    <w:rsid w:val="006B5D55"/>
    <w:rsid w:val="006B609C"/>
    <w:rsid w:val="006B6E20"/>
    <w:rsid w:val="006B7336"/>
    <w:rsid w:val="006B7534"/>
    <w:rsid w:val="006B77AF"/>
    <w:rsid w:val="006C0329"/>
    <w:rsid w:val="006C0CC4"/>
    <w:rsid w:val="006C0F16"/>
    <w:rsid w:val="006C23B1"/>
    <w:rsid w:val="006C2499"/>
    <w:rsid w:val="006C2D0B"/>
    <w:rsid w:val="006C2E10"/>
    <w:rsid w:val="006C34F4"/>
    <w:rsid w:val="006C356B"/>
    <w:rsid w:val="006C484D"/>
    <w:rsid w:val="006C4B02"/>
    <w:rsid w:val="006C4D84"/>
    <w:rsid w:val="006C552C"/>
    <w:rsid w:val="006C7188"/>
    <w:rsid w:val="006C738A"/>
    <w:rsid w:val="006D03B6"/>
    <w:rsid w:val="006D1907"/>
    <w:rsid w:val="006D1CE9"/>
    <w:rsid w:val="006D22E9"/>
    <w:rsid w:val="006D2DAB"/>
    <w:rsid w:val="006D3C7A"/>
    <w:rsid w:val="006D3FB5"/>
    <w:rsid w:val="006D501E"/>
    <w:rsid w:val="006D60B0"/>
    <w:rsid w:val="006D61E9"/>
    <w:rsid w:val="006D6F36"/>
    <w:rsid w:val="006D7125"/>
    <w:rsid w:val="006D7722"/>
    <w:rsid w:val="006D7CCF"/>
    <w:rsid w:val="006E101F"/>
    <w:rsid w:val="006E1486"/>
    <w:rsid w:val="006E1765"/>
    <w:rsid w:val="006E18E8"/>
    <w:rsid w:val="006E32FD"/>
    <w:rsid w:val="006E3B36"/>
    <w:rsid w:val="006E3BF0"/>
    <w:rsid w:val="006E4C4D"/>
    <w:rsid w:val="006E5DC3"/>
    <w:rsid w:val="006E6B06"/>
    <w:rsid w:val="006F1904"/>
    <w:rsid w:val="006F1EC9"/>
    <w:rsid w:val="006F228D"/>
    <w:rsid w:val="006F286D"/>
    <w:rsid w:val="006F2D62"/>
    <w:rsid w:val="006F375F"/>
    <w:rsid w:val="006F4E1E"/>
    <w:rsid w:val="006F5583"/>
    <w:rsid w:val="006F69BD"/>
    <w:rsid w:val="006F6C4B"/>
    <w:rsid w:val="006F7DA6"/>
    <w:rsid w:val="00700130"/>
    <w:rsid w:val="00700C66"/>
    <w:rsid w:val="00700FA7"/>
    <w:rsid w:val="007019C6"/>
    <w:rsid w:val="00702253"/>
    <w:rsid w:val="00702272"/>
    <w:rsid w:val="007024E2"/>
    <w:rsid w:val="00702894"/>
    <w:rsid w:val="00703689"/>
    <w:rsid w:val="00703FA9"/>
    <w:rsid w:val="0070401E"/>
    <w:rsid w:val="0070433F"/>
    <w:rsid w:val="00704E2F"/>
    <w:rsid w:val="00705D7B"/>
    <w:rsid w:val="00705E03"/>
    <w:rsid w:val="00706C37"/>
    <w:rsid w:val="00706CBD"/>
    <w:rsid w:val="00707F97"/>
    <w:rsid w:val="0071000B"/>
    <w:rsid w:val="007110C3"/>
    <w:rsid w:val="007111ED"/>
    <w:rsid w:val="007113DF"/>
    <w:rsid w:val="0071159A"/>
    <w:rsid w:val="007128DC"/>
    <w:rsid w:val="00713BBC"/>
    <w:rsid w:val="007147D0"/>
    <w:rsid w:val="00714A97"/>
    <w:rsid w:val="00714BB2"/>
    <w:rsid w:val="00714E65"/>
    <w:rsid w:val="00717BBA"/>
    <w:rsid w:val="00717C4E"/>
    <w:rsid w:val="00717D8D"/>
    <w:rsid w:val="00720197"/>
    <w:rsid w:val="0072138D"/>
    <w:rsid w:val="00721B40"/>
    <w:rsid w:val="007220F2"/>
    <w:rsid w:val="00723376"/>
    <w:rsid w:val="00723E69"/>
    <w:rsid w:val="00725581"/>
    <w:rsid w:val="00725A70"/>
    <w:rsid w:val="00725CF8"/>
    <w:rsid w:val="00725E4D"/>
    <w:rsid w:val="00726AD8"/>
    <w:rsid w:val="007303D3"/>
    <w:rsid w:val="00732AA9"/>
    <w:rsid w:val="0073348E"/>
    <w:rsid w:val="00734057"/>
    <w:rsid w:val="00734BC1"/>
    <w:rsid w:val="00735003"/>
    <w:rsid w:val="007351AA"/>
    <w:rsid w:val="00736DEF"/>
    <w:rsid w:val="00737D6B"/>
    <w:rsid w:val="007400FA"/>
    <w:rsid w:val="007407AE"/>
    <w:rsid w:val="00740DE5"/>
    <w:rsid w:val="007414F4"/>
    <w:rsid w:val="007418ED"/>
    <w:rsid w:val="00741FC4"/>
    <w:rsid w:val="0074285E"/>
    <w:rsid w:val="00742CA7"/>
    <w:rsid w:val="00744221"/>
    <w:rsid w:val="0074468C"/>
    <w:rsid w:val="00744C64"/>
    <w:rsid w:val="0074521E"/>
    <w:rsid w:val="007453EB"/>
    <w:rsid w:val="00745BDA"/>
    <w:rsid w:val="00746705"/>
    <w:rsid w:val="00747656"/>
    <w:rsid w:val="007503DB"/>
    <w:rsid w:val="00751C48"/>
    <w:rsid w:val="00752596"/>
    <w:rsid w:val="00752B00"/>
    <w:rsid w:val="00753132"/>
    <w:rsid w:val="00754A0E"/>
    <w:rsid w:val="00754AE3"/>
    <w:rsid w:val="0075568C"/>
    <w:rsid w:val="00756242"/>
    <w:rsid w:val="00756417"/>
    <w:rsid w:val="00757AAC"/>
    <w:rsid w:val="00757BE2"/>
    <w:rsid w:val="00757D64"/>
    <w:rsid w:val="00760022"/>
    <w:rsid w:val="0076065E"/>
    <w:rsid w:val="00761173"/>
    <w:rsid w:val="0076131A"/>
    <w:rsid w:val="00761DBC"/>
    <w:rsid w:val="007622C3"/>
    <w:rsid w:val="00762815"/>
    <w:rsid w:val="00764D2F"/>
    <w:rsid w:val="007663A8"/>
    <w:rsid w:val="0077070D"/>
    <w:rsid w:val="00770738"/>
    <w:rsid w:val="00770DD1"/>
    <w:rsid w:val="007710E4"/>
    <w:rsid w:val="00771C66"/>
    <w:rsid w:val="00772810"/>
    <w:rsid w:val="0077330D"/>
    <w:rsid w:val="007738AA"/>
    <w:rsid w:val="00773E45"/>
    <w:rsid w:val="0077407F"/>
    <w:rsid w:val="00774BEA"/>
    <w:rsid w:val="007751E3"/>
    <w:rsid w:val="00775EBA"/>
    <w:rsid w:val="007763BE"/>
    <w:rsid w:val="007763CB"/>
    <w:rsid w:val="0077646F"/>
    <w:rsid w:val="007764A0"/>
    <w:rsid w:val="00776642"/>
    <w:rsid w:val="00776721"/>
    <w:rsid w:val="00776A2F"/>
    <w:rsid w:val="007773A0"/>
    <w:rsid w:val="007774FF"/>
    <w:rsid w:val="007776E3"/>
    <w:rsid w:val="00777781"/>
    <w:rsid w:val="00780045"/>
    <w:rsid w:val="00780E2B"/>
    <w:rsid w:val="007813CC"/>
    <w:rsid w:val="00781463"/>
    <w:rsid w:val="007816BE"/>
    <w:rsid w:val="00781FC1"/>
    <w:rsid w:val="0078212A"/>
    <w:rsid w:val="00782395"/>
    <w:rsid w:val="00783D59"/>
    <w:rsid w:val="00783E0B"/>
    <w:rsid w:val="00783F06"/>
    <w:rsid w:val="007842D4"/>
    <w:rsid w:val="0078496D"/>
    <w:rsid w:val="0078507B"/>
    <w:rsid w:val="007850C4"/>
    <w:rsid w:val="00785221"/>
    <w:rsid w:val="00786582"/>
    <w:rsid w:val="007875F6"/>
    <w:rsid w:val="00787E5F"/>
    <w:rsid w:val="00787FDB"/>
    <w:rsid w:val="0079195E"/>
    <w:rsid w:val="007925AE"/>
    <w:rsid w:val="00792609"/>
    <w:rsid w:val="00792793"/>
    <w:rsid w:val="00792D02"/>
    <w:rsid w:val="00793065"/>
    <w:rsid w:val="0079323C"/>
    <w:rsid w:val="0079354F"/>
    <w:rsid w:val="00794AD3"/>
    <w:rsid w:val="007956FB"/>
    <w:rsid w:val="007A04BB"/>
    <w:rsid w:val="007A0554"/>
    <w:rsid w:val="007A072A"/>
    <w:rsid w:val="007A12F5"/>
    <w:rsid w:val="007A30CD"/>
    <w:rsid w:val="007A321B"/>
    <w:rsid w:val="007A3FBB"/>
    <w:rsid w:val="007A4586"/>
    <w:rsid w:val="007A4D97"/>
    <w:rsid w:val="007A5E46"/>
    <w:rsid w:val="007A6B0A"/>
    <w:rsid w:val="007A6BF9"/>
    <w:rsid w:val="007A7027"/>
    <w:rsid w:val="007A7F25"/>
    <w:rsid w:val="007B0D0A"/>
    <w:rsid w:val="007B221B"/>
    <w:rsid w:val="007B2E30"/>
    <w:rsid w:val="007B3251"/>
    <w:rsid w:val="007B3303"/>
    <w:rsid w:val="007B3482"/>
    <w:rsid w:val="007B353C"/>
    <w:rsid w:val="007B4E0F"/>
    <w:rsid w:val="007B5197"/>
    <w:rsid w:val="007B55B9"/>
    <w:rsid w:val="007B5CC9"/>
    <w:rsid w:val="007B6685"/>
    <w:rsid w:val="007B66E9"/>
    <w:rsid w:val="007B6723"/>
    <w:rsid w:val="007B74CF"/>
    <w:rsid w:val="007B7821"/>
    <w:rsid w:val="007B785D"/>
    <w:rsid w:val="007B79AE"/>
    <w:rsid w:val="007B79C2"/>
    <w:rsid w:val="007B7BFB"/>
    <w:rsid w:val="007C01B3"/>
    <w:rsid w:val="007C0638"/>
    <w:rsid w:val="007C0813"/>
    <w:rsid w:val="007C0AAC"/>
    <w:rsid w:val="007C0DF2"/>
    <w:rsid w:val="007C1C0D"/>
    <w:rsid w:val="007C26BA"/>
    <w:rsid w:val="007C2DDC"/>
    <w:rsid w:val="007C2FE3"/>
    <w:rsid w:val="007C48EE"/>
    <w:rsid w:val="007C4A0B"/>
    <w:rsid w:val="007C4A32"/>
    <w:rsid w:val="007C584A"/>
    <w:rsid w:val="007C5CD3"/>
    <w:rsid w:val="007C6CD3"/>
    <w:rsid w:val="007C7F7A"/>
    <w:rsid w:val="007D0736"/>
    <w:rsid w:val="007D0952"/>
    <w:rsid w:val="007D0A50"/>
    <w:rsid w:val="007D0DF9"/>
    <w:rsid w:val="007D10DB"/>
    <w:rsid w:val="007D214D"/>
    <w:rsid w:val="007D2622"/>
    <w:rsid w:val="007D32E3"/>
    <w:rsid w:val="007D406E"/>
    <w:rsid w:val="007D4AA5"/>
    <w:rsid w:val="007D4DB8"/>
    <w:rsid w:val="007D517B"/>
    <w:rsid w:val="007D556D"/>
    <w:rsid w:val="007D5D60"/>
    <w:rsid w:val="007D6345"/>
    <w:rsid w:val="007D63C1"/>
    <w:rsid w:val="007D63F9"/>
    <w:rsid w:val="007D649D"/>
    <w:rsid w:val="007D6528"/>
    <w:rsid w:val="007E18BC"/>
    <w:rsid w:val="007E1AB3"/>
    <w:rsid w:val="007E1FD3"/>
    <w:rsid w:val="007E2220"/>
    <w:rsid w:val="007E2ED3"/>
    <w:rsid w:val="007E3586"/>
    <w:rsid w:val="007E368C"/>
    <w:rsid w:val="007E3ADC"/>
    <w:rsid w:val="007E3BF1"/>
    <w:rsid w:val="007E44E7"/>
    <w:rsid w:val="007E55E0"/>
    <w:rsid w:val="007E6890"/>
    <w:rsid w:val="007E79D1"/>
    <w:rsid w:val="007E7A47"/>
    <w:rsid w:val="007E7B53"/>
    <w:rsid w:val="007E7CBB"/>
    <w:rsid w:val="007F0DCA"/>
    <w:rsid w:val="007F19FB"/>
    <w:rsid w:val="007F1AF7"/>
    <w:rsid w:val="007F1BDD"/>
    <w:rsid w:val="007F270C"/>
    <w:rsid w:val="007F3516"/>
    <w:rsid w:val="007F4562"/>
    <w:rsid w:val="007F45E7"/>
    <w:rsid w:val="007F46BC"/>
    <w:rsid w:val="007F57CE"/>
    <w:rsid w:val="007F5EFE"/>
    <w:rsid w:val="007F7A98"/>
    <w:rsid w:val="007F7C84"/>
    <w:rsid w:val="007F7CD7"/>
    <w:rsid w:val="00800C96"/>
    <w:rsid w:val="008016E3"/>
    <w:rsid w:val="00801917"/>
    <w:rsid w:val="00801E99"/>
    <w:rsid w:val="00802014"/>
    <w:rsid w:val="008029B8"/>
    <w:rsid w:val="00803229"/>
    <w:rsid w:val="008040BF"/>
    <w:rsid w:val="00804170"/>
    <w:rsid w:val="008043AE"/>
    <w:rsid w:val="00804D9E"/>
    <w:rsid w:val="008055D5"/>
    <w:rsid w:val="0080580E"/>
    <w:rsid w:val="00805DDD"/>
    <w:rsid w:val="00805EBF"/>
    <w:rsid w:val="00806A86"/>
    <w:rsid w:val="00806E4C"/>
    <w:rsid w:val="00807603"/>
    <w:rsid w:val="00807CCF"/>
    <w:rsid w:val="00807FC7"/>
    <w:rsid w:val="00811433"/>
    <w:rsid w:val="00812ACF"/>
    <w:rsid w:val="0081363C"/>
    <w:rsid w:val="00813AB0"/>
    <w:rsid w:val="00813EB7"/>
    <w:rsid w:val="00813F3D"/>
    <w:rsid w:val="008145DB"/>
    <w:rsid w:val="00815217"/>
    <w:rsid w:val="008154B3"/>
    <w:rsid w:val="00815B46"/>
    <w:rsid w:val="00815DE6"/>
    <w:rsid w:val="008171EB"/>
    <w:rsid w:val="00817FA6"/>
    <w:rsid w:val="008203DE"/>
    <w:rsid w:val="00820B4B"/>
    <w:rsid w:val="00820E10"/>
    <w:rsid w:val="00820FA3"/>
    <w:rsid w:val="008218F9"/>
    <w:rsid w:val="00823A62"/>
    <w:rsid w:val="00823C25"/>
    <w:rsid w:val="0082404A"/>
    <w:rsid w:val="008241BF"/>
    <w:rsid w:val="0082461F"/>
    <w:rsid w:val="00824D6F"/>
    <w:rsid w:val="00825A96"/>
    <w:rsid w:val="00825B8C"/>
    <w:rsid w:val="008262B6"/>
    <w:rsid w:val="00831FFD"/>
    <w:rsid w:val="0083228A"/>
    <w:rsid w:val="008322F9"/>
    <w:rsid w:val="00832512"/>
    <w:rsid w:val="00832909"/>
    <w:rsid w:val="0083325A"/>
    <w:rsid w:val="0083356C"/>
    <w:rsid w:val="008339CC"/>
    <w:rsid w:val="00833A53"/>
    <w:rsid w:val="00834CA0"/>
    <w:rsid w:val="00834E85"/>
    <w:rsid w:val="008357F3"/>
    <w:rsid w:val="0083580C"/>
    <w:rsid w:val="00835A42"/>
    <w:rsid w:val="00835C2D"/>
    <w:rsid w:val="00836101"/>
    <w:rsid w:val="00836180"/>
    <w:rsid w:val="0083650F"/>
    <w:rsid w:val="0083664C"/>
    <w:rsid w:val="0083672C"/>
    <w:rsid w:val="00836A55"/>
    <w:rsid w:val="00836B07"/>
    <w:rsid w:val="00836E6F"/>
    <w:rsid w:val="00837234"/>
    <w:rsid w:val="0083776D"/>
    <w:rsid w:val="0083779C"/>
    <w:rsid w:val="00837902"/>
    <w:rsid w:val="00837D5C"/>
    <w:rsid w:val="00837EC5"/>
    <w:rsid w:val="00840370"/>
    <w:rsid w:val="00840AAF"/>
    <w:rsid w:val="008422E5"/>
    <w:rsid w:val="00842395"/>
    <w:rsid w:val="008428CE"/>
    <w:rsid w:val="0084423E"/>
    <w:rsid w:val="00845C97"/>
    <w:rsid w:val="00846243"/>
    <w:rsid w:val="00846C29"/>
    <w:rsid w:val="008470B4"/>
    <w:rsid w:val="00847452"/>
    <w:rsid w:val="00847B18"/>
    <w:rsid w:val="00847B85"/>
    <w:rsid w:val="00850532"/>
    <w:rsid w:val="00850B3E"/>
    <w:rsid w:val="00851098"/>
    <w:rsid w:val="00851C77"/>
    <w:rsid w:val="00851E49"/>
    <w:rsid w:val="00852E37"/>
    <w:rsid w:val="00853120"/>
    <w:rsid w:val="008532FC"/>
    <w:rsid w:val="0085393D"/>
    <w:rsid w:val="00853961"/>
    <w:rsid w:val="00853AC5"/>
    <w:rsid w:val="00853C10"/>
    <w:rsid w:val="00854717"/>
    <w:rsid w:val="00854BE9"/>
    <w:rsid w:val="008550EB"/>
    <w:rsid w:val="00855E98"/>
    <w:rsid w:val="008568D9"/>
    <w:rsid w:val="00856AE5"/>
    <w:rsid w:val="00856E14"/>
    <w:rsid w:val="00857647"/>
    <w:rsid w:val="00860588"/>
    <w:rsid w:val="0086059D"/>
    <w:rsid w:val="00860EAC"/>
    <w:rsid w:val="00861264"/>
    <w:rsid w:val="00861C47"/>
    <w:rsid w:val="0086202B"/>
    <w:rsid w:val="008623F5"/>
    <w:rsid w:val="00862517"/>
    <w:rsid w:val="008630F0"/>
    <w:rsid w:val="00863E59"/>
    <w:rsid w:val="0086448C"/>
    <w:rsid w:val="00864F3B"/>
    <w:rsid w:val="008650BA"/>
    <w:rsid w:val="00865356"/>
    <w:rsid w:val="0086549A"/>
    <w:rsid w:val="008667CA"/>
    <w:rsid w:val="00866BB8"/>
    <w:rsid w:val="00866FD6"/>
    <w:rsid w:val="0087274C"/>
    <w:rsid w:val="008727B1"/>
    <w:rsid w:val="008727B2"/>
    <w:rsid w:val="00873ABF"/>
    <w:rsid w:val="00874205"/>
    <w:rsid w:val="00875C6A"/>
    <w:rsid w:val="00875DEB"/>
    <w:rsid w:val="008763E8"/>
    <w:rsid w:val="008765D8"/>
    <w:rsid w:val="008767EB"/>
    <w:rsid w:val="00876D8C"/>
    <w:rsid w:val="008801B7"/>
    <w:rsid w:val="008806F6"/>
    <w:rsid w:val="00880EA4"/>
    <w:rsid w:val="00881645"/>
    <w:rsid w:val="0088171D"/>
    <w:rsid w:val="00881CC0"/>
    <w:rsid w:val="00881F1D"/>
    <w:rsid w:val="008826F7"/>
    <w:rsid w:val="00882FD9"/>
    <w:rsid w:val="0088498F"/>
    <w:rsid w:val="00885129"/>
    <w:rsid w:val="00885947"/>
    <w:rsid w:val="00886478"/>
    <w:rsid w:val="00890B6E"/>
    <w:rsid w:val="008916A7"/>
    <w:rsid w:val="008922BB"/>
    <w:rsid w:val="008925B6"/>
    <w:rsid w:val="008927C9"/>
    <w:rsid w:val="00892F08"/>
    <w:rsid w:val="00893327"/>
    <w:rsid w:val="00893760"/>
    <w:rsid w:val="008939D3"/>
    <w:rsid w:val="00893ABA"/>
    <w:rsid w:val="008942CE"/>
    <w:rsid w:val="00894831"/>
    <w:rsid w:val="00894AE1"/>
    <w:rsid w:val="008950EE"/>
    <w:rsid w:val="00895B51"/>
    <w:rsid w:val="00895BAB"/>
    <w:rsid w:val="00896580"/>
    <w:rsid w:val="0089729F"/>
    <w:rsid w:val="0089745A"/>
    <w:rsid w:val="008A03EA"/>
    <w:rsid w:val="008A1931"/>
    <w:rsid w:val="008A1A35"/>
    <w:rsid w:val="008A1A58"/>
    <w:rsid w:val="008A1E1D"/>
    <w:rsid w:val="008A203E"/>
    <w:rsid w:val="008A2A28"/>
    <w:rsid w:val="008A34D8"/>
    <w:rsid w:val="008A391C"/>
    <w:rsid w:val="008A5700"/>
    <w:rsid w:val="008A59E0"/>
    <w:rsid w:val="008A6114"/>
    <w:rsid w:val="008A68FD"/>
    <w:rsid w:val="008A7570"/>
    <w:rsid w:val="008A78B4"/>
    <w:rsid w:val="008B06D1"/>
    <w:rsid w:val="008B0C4B"/>
    <w:rsid w:val="008B0FBE"/>
    <w:rsid w:val="008B16FA"/>
    <w:rsid w:val="008B18F6"/>
    <w:rsid w:val="008B201E"/>
    <w:rsid w:val="008B23C1"/>
    <w:rsid w:val="008B28AF"/>
    <w:rsid w:val="008B3222"/>
    <w:rsid w:val="008B4EB9"/>
    <w:rsid w:val="008B56D5"/>
    <w:rsid w:val="008B72FA"/>
    <w:rsid w:val="008B7733"/>
    <w:rsid w:val="008B7FAC"/>
    <w:rsid w:val="008C014F"/>
    <w:rsid w:val="008C0767"/>
    <w:rsid w:val="008C09A2"/>
    <w:rsid w:val="008C0C35"/>
    <w:rsid w:val="008C1664"/>
    <w:rsid w:val="008C19CD"/>
    <w:rsid w:val="008C286E"/>
    <w:rsid w:val="008C2A5E"/>
    <w:rsid w:val="008C2B02"/>
    <w:rsid w:val="008C2C47"/>
    <w:rsid w:val="008C3154"/>
    <w:rsid w:val="008C31DA"/>
    <w:rsid w:val="008C350F"/>
    <w:rsid w:val="008C37B2"/>
    <w:rsid w:val="008C3E8F"/>
    <w:rsid w:val="008C4AD9"/>
    <w:rsid w:val="008C5D30"/>
    <w:rsid w:val="008C61EB"/>
    <w:rsid w:val="008C6596"/>
    <w:rsid w:val="008C6A2D"/>
    <w:rsid w:val="008C7AB6"/>
    <w:rsid w:val="008D0512"/>
    <w:rsid w:val="008D0E04"/>
    <w:rsid w:val="008D19DD"/>
    <w:rsid w:val="008D23A8"/>
    <w:rsid w:val="008D34AE"/>
    <w:rsid w:val="008D3F87"/>
    <w:rsid w:val="008D42A1"/>
    <w:rsid w:val="008D4677"/>
    <w:rsid w:val="008D504D"/>
    <w:rsid w:val="008D5933"/>
    <w:rsid w:val="008D5C8A"/>
    <w:rsid w:val="008D6349"/>
    <w:rsid w:val="008D7558"/>
    <w:rsid w:val="008D7DD0"/>
    <w:rsid w:val="008E08D5"/>
    <w:rsid w:val="008E11A8"/>
    <w:rsid w:val="008E137E"/>
    <w:rsid w:val="008E2696"/>
    <w:rsid w:val="008E2D62"/>
    <w:rsid w:val="008E3168"/>
    <w:rsid w:val="008E422F"/>
    <w:rsid w:val="008E51E8"/>
    <w:rsid w:val="008E5878"/>
    <w:rsid w:val="008E5A09"/>
    <w:rsid w:val="008E5E9C"/>
    <w:rsid w:val="008E66A0"/>
    <w:rsid w:val="008E6F8E"/>
    <w:rsid w:val="008E70CA"/>
    <w:rsid w:val="008E717A"/>
    <w:rsid w:val="008E7470"/>
    <w:rsid w:val="008E787B"/>
    <w:rsid w:val="008E7BA6"/>
    <w:rsid w:val="008F1E60"/>
    <w:rsid w:val="008F1EE9"/>
    <w:rsid w:val="008F229F"/>
    <w:rsid w:val="008F3EAE"/>
    <w:rsid w:val="008F4526"/>
    <w:rsid w:val="008F4900"/>
    <w:rsid w:val="008F5B7A"/>
    <w:rsid w:val="008F616F"/>
    <w:rsid w:val="008F631D"/>
    <w:rsid w:val="008F74E6"/>
    <w:rsid w:val="009002B2"/>
    <w:rsid w:val="00900706"/>
    <w:rsid w:val="00900999"/>
    <w:rsid w:val="00900F52"/>
    <w:rsid w:val="00901ADA"/>
    <w:rsid w:val="00901D39"/>
    <w:rsid w:val="0090437C"/>
    <w:rsid w:val="00904BC2"/>
    <w:rsid w:val="00904CAA"/>
    <w:rsid w:val="0090528E"/>
    <w:rsid w:val="00905A80"/>
    <w:rsid w:val="00905EDD"/>
    <w:rsid w:val="00906E97"/>
    <w:rsid w:val="009103BD"/>
    <w:rsid w:val="00912789"/>
    <w:rsid w:val="00912E7A"/>
    <w:rsid w:val="00913A1C"/>
    <w:rsid w:val="00913F49"/>
    <w:rsid w:val="00914930"/>
    <w:rsid w:val="0091503D"/>
    <w:rsid w:val="0091568E"/>
    <w:rsid w:val="00915848"/>
    <w:rsid w:val="00915A9F"/>
    <w:rsid w:val="00915E7B"/>
    <w:rsid w:val="009169A0"/>
    <w:rsid w:val="00917357"/>
    <w:rsid w:val="009205D8"/>
    <w:rsid w:val="00920F03"/>
    <w:rsid w:val="00920F95"/>
    <w:rsid w:val="0092119D"/>
    <w:rsid w:val="0092163D"/>
    <w:rsid w:val="00921913"/>
    <w:rsid w:val="00921F94"/>
    <w:rsid w:val="0092225F"/>
    <w:rsid w:val="0092229A"/>
    <w:rsid w:val="0092273D"/>
    <w:rsid w:val="00922AC0"/>
    <w:rsid w:val="00922AD5"/>
    <w:rsid w:val="00922E35"/>
    <w:rsid w:val="00923D5A"/>
    <w:rsid w:val="00924155"/>
    <w:rsid w:val="009245C8"/>
    <w:rsid w:val="00924616"/>
    <w:rsid w:val="0092592B"/>
    <w:rsid w:val="0092659A"/>
    <w:rsid w:val="00926EA3"/>
    <w:rsid w:val="009305B3"/>
    <w:rsid w:val="009310CF"/>
    <w:rsid w:val="00931740"/>
    <w:rsid w:val="00932035"/>
    <w:rsid w:val="00933630"/>
    <w:rsid w:val="009336C9"/>
    <w:rsid w:val="00933CAE"/>
    <w:rsid w:val="00934A4F"/>
    <w:rsid w:val="0093514B"/>
    <w:rsid w:val="009351C2"/>
    <w:rsid w:val="00935C51"/>
    <w:rsid w:val="00935D31"/>
    <w:rsid w:val="00935FD6"/>
    <w:rsid w:val="009362C9"/>
    <w:rsid w:val="0093690C"/>
    <w:rsid w:val="00936D56"/>
    <w:rsid w:val="00937210"/>
    <w:rsid w:val="0093729A"/>
    <w:rsid w:val="009376DD"/>
    <w:rsid w:val="009379D5"/>
    <w:rsid w:val="00937B19"/>
    <w:rsid w:val="00937B31"/>
    <w:rsid w:val="009412F0"/>
    <w:rsid w:val="00942AE6"/>
    <w:rsid w:val="00943124"/>
    <w:rsid w:val="00943516"/>
    <w:rsid w:val="0094370D"/>
    <w:rsid w:val="00946040"/>
    <w:rsid w:val="00946771"/>
    <w:rsid w:val="00947896"/>
    <w:rsid w:val="00947A21"/>
    <w:rsid w:val="00947C9A"/>
    <w:rsid w:val="009507C1"/>
    <w:rsid w:val="009508C2"/>
    <w:rsid w:val="00950A69"/>
    <w:rsid w:val="00951478"/>
    <w:rsid w:val="009520A0"/>
    <w:rsid w:val="009522F5"/>
    <w:rsid w:val="0095323A"/>
    <w:rsid w:val="00953D05"/>
    <w:rsid w:val="0095473F"/>
    <w:rsid w:val="009550A5"/>
    <w:rsid w:val="009553E0"/>
    <w:rsid w:val="00955D0E"/>
    <w:rsid w:val="00955F59"/>
    <w:rsid w:val="00956A02"/>
    <w:rsid w:val="00957288"/>
    <w:rsid w:val="00960239"/>
    <w:rsid w:val="009603B4"/>
    <w:rsid w:val="00961DFA"/>
    <w:rsid w:val="00962A6B"/>
    <w:rsid w:val="00962AE0"/>
    <w:rsid w:val="00962DA5"/>
    <w:rsid w:val="00962F0B"/>
    <w:rsid w:val="009637C9"/>
    <w:rsid w:val="00965A5A"/>
    <w:rsid w:val="00965EEE"/>
    <w:rsid w:val="00966FB6"/>
    <w:rsid w:val="00967A5E"/>
    <w:rsid w:val="009715C3"/>
    <w:rsid w:val="009719E8"/>
    <w:rsid w:val="00971D7F"/>
    <w:rsid w:val="00972E8B"/>
    <w:rsid w:val="0097464E"/>
    <w:rsid w:val="009758A5"/>
    <w:rsid w:val="00975D61"/>
    <w:rsid w:val="00976332"/>
    <w:rsid w:val="009771D5"/>
    <w:rsid w:val="0098030B"/>
    <w:rsid w:val="0098049A"/>
    <w:rsid w:val="009808BD"/>
    <w:rsid w:val="0098103C"/>
    <w:rsid w:val="0098136A"/>
    <w:rsid w:val="00983B10"/>
    <w:rsid w:val="00983B37"/>
    <w:rsid w:val="00983F03"/>
    <w:rsid w:val="00984378"/>
    <w:rsid w:val="00984B33"/>
    <w:rsid w:val="00985E93"/>
    <w:rsid w:val="00985F4D"/>
    <w:rsid w:val="0098600C"/>
    <w:rsid w:val="0098622D"/>
    <w:rsid w:val="0098630F"/>
    <w:rsid w:val="00986850"/>
    <w:rsid w:val="009902CA"/>
    <w:rsid w:val="0099097C"/>
    <w:rsid w:val="00991CD3"/>
    <w:rsid w:val="00991E15"/>
    <w:rsid w:val="00992EEB"/>
    <w:rsid w:val="009930CA"/>
    <w:rsid w:val="0099312D"/>
    <w:rsid w:val="00993C4B"/>
    <w:rsid w:val="00994A29"/>
    <w:rsid w:val="009960DD"/>
    <w:rsid w:val="0099677E"/>
    <w:rsid w:val="0099709A"/>
    <w:rsid w:val="00997BFF"/>
    <w:rsid w:val="009A10E4"/>
    <w:rsid w:val="009A15F3"/>
    <w:rsid w:val="009A26F7"/>
    <w:rsid w:val="009A2BAA"/>
    <w:rsid w:val="009A3B78"/>
    <w:rsid w:val="009A4368"/>
    <w:rsid w:val="009A43F0"/>
    <w:rsid w:val="009A4A66"/>
    <w:rsid w:val="009A50C7"/>
    <w:rsid w:val="009A68AB"/>
    <w:rsid w:val="009A6DAE"/>
    <w:rsid w:val="009A74F1"/>
    <w:rsid w:val="009A7584"/>
    <w:rsid w:val="009A76A8"/>
    <w:rsid w:val="009B0BED"/>
    <w:rsid w:val="009B0C5B"/>
    <w:rsid w:val="009B0E9B"/>
    <w:rsid w:val="009B0F9D"/>
    <w:rsid w:val="009B344C"/>
    <w:rsid w:val="009B34DF"/>
    <w:rsid w:val="009B387E"/>
    <w:rsid w:val="009B42B7"/>
    <w:rsid w:val="009B6114"/>
    <w:rsid w:val="009B61A8"/>
    <w:rsid w:val="009C00DA"/>
    <w:rsid w:val="009C029F"/>
    <w:rsid w:val="009C0FFC"/>
    <w:rsid w:val="009C1A15"/>
    <w:rsid w:val="009C2A78"/>
    <w:rsid w:val="009C39F2"/>
    <w:rsid w:val="009C3CDD"/>
    <w:rsid w:val="009C3E1C"/>
    <w:rsid w:val="009C42BC"/>
    <w:rsid w:val="009C5620"/>
    <w:rsid w:val="009C5AA0"/>
    <w:rsid w:val="009C5F04"/>
    <w:rsid w:val="009C791D"/>
    <w:rsid w:val="009D04EF"/>
    <w:rsid w:val="009D149B"/>
    <w:rsid w:val="009D1FA1"/>
    <w:rsid w:val="009D3709"/>
    <w:rsid w:val="009D439B"/>
    <w:rsid w:val="009D45A2"/>
    <w:rsid w:val="009D498D"/>
    <w:rsid w:val="009D6568"/>
    <w:rsid w:val="009D71B2"/>
    <w:rsid w:val="009D7431"/>
    <w:rsid w:val="009D7BED"/>
    <w:rsid w:val="009D7C6A"/>
    <w:rsid w:val="009D7E3C"/>
    <w:rsid w:val="009E1608"/>
    <w:rsid w:val="009E1B5B"/>
    <w:rsid w:val="009E25FD"/>
    <w:rsid w:val="009E3706"/>
    <w:rsid w:val="009E47F1"/>
    <w:rsid w:val="009E4B64"/>
    <w:rsid w:val="009E62E4"/>
    <w:rsid w:val="009E6772"/>
    <w:rsid w:val="009E7540"/>
    <w:rsid w:val="009F06AF"/>
    <w:rsid w:val="009F0D25"/>
    <w:rsid w:val="009F1184"/>
    <w:rsid w:val="009F134B"/>
    <w:rsid w:val="009F21C0"/>
    <w:rsid w:val="009F2392"/>
    <w:rsid w:val="009F29A7"/>
    <w:rsid w:val="009F3E0D"/>
    <w:rsid w:val="009F45ED"/>
    <w:rsid w:val="009F5100"/>
    <w:rsid w:val="009F5333"/>
    <w:rsid w:val="009F5411"/>
    <w:rsid w:val="009F5611"/>
    <w:rsid w:val="009F5AD1"/>
    <w:rsid w:val="009F64A4"/>
    <w:rsid w:val="009F73B2"/>
    <w:rsid w:val="00A000FD"/>
    <w:rsid w:val="00A00112"/>
    <w:rsid w:val="00A001B2"/>
    <w:rsid w:val="00A003DA"/>
    <w:rsid w:val="00A00E8B"/>
    <w:rsid w:val="00A012D5"/>
    <w:rsid w:val="00A01492"/>
    <w:rsid w:val="00A014E9"/>
    <w:rsid w:val="00A01D7E"/>
    <w:rsid w:val="00A01F54"/>
    <w:rsid w:val="00A02221"/>
    <w:rsid w:val="00A02E21"/>
    <w:rsid w:val="00A03C1A"/>
    <w:rsid w:val="00A03C93"/>
    <w:rsid w:val="00A04024"/>
    <w:rsid w:val="00A04C62"/>
    <w:rsid w:val="00A05282"/>
    <w:rsid w:val="00A0537E"/>
    <w:rsid w:val="00A053DA"/>
    <w:rsid w:val="00A05B11"/>
    <w:rsid w:val="00A06BE2"/>
    <w:rsid w:val="00A07794"/>
    <w:rsid w:val="00A10A11"/>
    <w:rsid w:val="00A10BFB"/>
    <w:rsid w:val="00A10FE9"/>
    <w:rsid w:val="00A113CA"/>
    <w:rsid w:val="00A11D03"/>
    <w:rsid w:val="00A11D65"/>
    <w:rsid w:val="00A127D9"/>
    <w:rsid w:val="00A13501"/>
    <w:rsid w:val="00A13F4B"/>
    <w:rsid w:val="00A14815"/>
    <w:rsid w:val="00A14917"/>
    <w:rsid w:val="00A1513C"/>
    <w:rsid w:val="00A1547A"/>
    <w:rsid w:val="00A15CE7"/>
    <w:rsid w:val="00A15FBF"/>
    <w:rsid w:val="00A17203"/>
    <w:rsid w:val="00A20140"/>
    <w:rsid w:val="00A20159"/>
    <w:rsid w:val="00A20C16"/>
    <w:rsid w:val="00A2116B"/>
    <w:rsid w:val="00A215A8"/>
    <w:rsid w:val="00A2177B"/>
    <w:rsid w:val="00A2195A"/>
    <w:rsid w:val="00A21FEC"/>
    <w:rsid w:val="00A221EB"/>
    <w:rsid w:val="00A22E85"/>
    <w:rsid w:val="00A23D9F"/>
    <w:rsid w:val="00A2471E"/>
    <w:rsid w:val="00A247AD"/>
    <w:rsid w:val="00A24D78"/>
    <w:rsid w:val="00A25ECB"/>
    <w:rsid w:val="00A264A9"/>
    <w:rsid w:val="00A264DB"/>
    <w:rsid w:val="00A26B2A"/>
    <w:rsid w:val="00A2728A"/>
    <w:rsid w:val="00A3071A"/>
    <w:rsid w:val="00A30900"/>
    <w:rsid w:val="00A31360"/>
    <w:rsid w:val="00A324E2"/>
    <w:rsid w:val="00A32922"/>
    <w:rsid w:val="00A33B4D"/>
    <w:rsid w:val="00A33C93"/>
    <w:rsid w:val="00A33DF1"/>
    <w:rsid w:val="00A34971"/>
    <w:rsid w:val="00A349AA"/>
    <w:rsid w:val="00A34A4E"/>
    <w:rsid w:val="00A35554"/>
    <w:rsid w:val="00A3639C"/>
    <w:rsid w:val="00A36C58"/>
    <w:rsid w:val="00A36E05"/>
    <w:rsid w:val="00A375E0"/>
    <w:rsid w:val="00A37BAE"/>
    <w:rsid w:val="00A4037E"/>
    <w:rsid w:val="00A43169"/>
    <w:rsid w:val="00A4325C"/>
    <w:rsid w:val="00A44333"/>
    <w:rsid w:val="00A4644C"/>
    <w:rsid w:val="00A47AE6"/>
    <w:rsid w:val="00A502C5"/>
    <w:rsid w:val="00A50CE6"/>
    <w:rsid w:val="00A50F7C"/>
    <w:rsid w:val="00A5156F"/>
    <w:rsid w:val="00A52049"/>
    <w:rsid w:val="00A5206D"/>
    <w:rsid w:val="00A52FD0"/>
    <w:rsid w:val="00A53455"/>
    <w:rsid w:val="00A5370C"/>
    <w:rsid w:val="00A53EA7"/>
    <w:rsid w:val="00A5435D"/>
    <w:rsid w:val="00A544C9"/>
    <w:rsid w:val="00A5456A"/>
    <w:rsid w:val="00A54E14"/>
    <w:rsid w:val="00A54F41"/>
    <w:rsid w:val="00A55F94"/>
    <w:rsid w:val="00A5609D"/>
    <w:rsid w:val="00A57C8A"/>
    <w:rsid w:val="00A60050"/>
    <w:rsid w:val="00A609E4"/>
    <w:rsid w:val="00A61328"/>
    <w:rsid w:val="00A61377"/>
    <w:rsid w:val="00A6193F"/>
    <w:rsid w:val="00A61F6F"/>
    <w:rsid w:val="00A61F72"/>
    <w:rsid w:val="00A6255C"/>
    <w:rsid w:val="00A62B76"/>
    <w:rsid w:val="00A62FB4"/>
    <w:rsid w:val="00A63988"/>
    <w:rsid w:val="00A64B6F"/>
    <w:rsid w:val="00A653B7"/>
    <w:rsid w:val="00A659C7"/>
    <w:rsid w:val="00A6618B"/>
    <w:rsid w:val="00A70789"/>
    <w:rsid w:val="00A70CAA"/>
    <w:rsid w:val="00A710DE"/>
    <w:rsid w:val="00A711BC"/>
    <w:rsid w:val="00A7127D"/>
    <w:rsid w:val="00A71422"/>
    <w:rsid w:val="00A71496"/>
    <w:rsid w:val="00A7166F"/>
    <w:rsid w:val="00A7227E"/>
    <w:rsid w:val="00A7261B"/>
    <w:rsid w:val="00A726D8"/>
    <w:rsid w:val="00A737EA"/>
    <w:rsid w:val="00A742FF"/>
    <w:rsid w:val="00A745F5"/>
    <w:rsid w:val="00A751C2"/>
    <w:rsid w:val="00A7525B"/>
    <w:rsid w:val="00A75927"/>
    <w:rsid w:val="00A75FD5"/>
    <w:rsid w:val="00A7618D"/>
    <w:rsid w:val="00A76541"/>
    <w:rsid w:val="00A76C94"/>
    <w:rsid w:val="00A77795"/>
    <w:rsid w:val="00A77CB0"/>
    <w:rsid w:val="00A77ECD"/>
    <w:rsid w:val="00A80047"/>
    <w:rsid w:val="00A80A1C"/>
    <w:rsid w:val="00A80C2E"/>
    <w:rsid w:val="00A81A83"/>
    <w:rsid w:val="00A820F0"/>
    <w:rsid w:val="00A82E77"/>
    <w:rsid w:val="00A83394"/>
    <w:rsid w:val="00A8359E"/>
    <w:rsid w:val="00A83B10"/>
    <w:rsid w:val="00A83F10"/>
    <w:rsid w:val="00A840E9"/>
    <w:rsid w:val="00A84221"/>
    <w:rsid w:val="00A85470"/>
    <w:rsid w:val="00A86076"/>
    <w:rsid w:val="00A86280"/>
    <w:rsid w:val="00A86375"/>
    <w:rsid w:val="00A86DD2"/>
    <w:rsid w:val="00A87147"/>
    <w:rsid w:val="00A87C4E"/>
    <w:rsid w:val="00A87DFE"/>
    <w:rsid w:val="00A909FB"/>
    <w:rsid w:val="00A919C1"/>
    <w:rsid w:val="00A91B08"/>
    <w:rsid w:val="00A92883"/>
    <w:rsid w:val="00A94C5A"/>
    <w:rsid w:val="00A94FCB"/>
    <w:rsid w:val="00A9522E"/>
    <w:rsid w:val="00AA00B0"/>
    <w:rsid w:val="00AA01D2"/>
    <w:rsid w:val="00AA0C42"/>
    <w:rsid w:val="00AA0FEC"/>
    <w:rsid w:val="00AA1174"/>
    <w:rsid w:val="00AA123A"/>
    <w:rsid w:val="00AA1534"/>
    <w:rsid w:val="00AA2088"/>
    <w:rsid w:val="00AA48B7"/>
    <w:rsid w:val="00AA54E1"/>
    <w:rsid w:val="00AA5629"/>
    <w:rsid w:val="00AA5861"/>
    <w:rsid w:val="00AA674C"/>
    <w:rsid w:val="00AA6D0A"/>
    <w:rsid w:val="00AB017B"/>
    <w:rsid w:val="00AB05F5"/>
    <w:rsid w:val="00AB0C19"/>
    <w:rsid w:val="00AB153F"/>
    <w:rsid w:val="00AB1563"/>
    <w:rsid w:val="00AB15B9"/>
    <w:rsid w:val="00AB1769"/>
    <w:rsid w:val="00AB2286"/>
    <w:rsid w:val="00AB237F"/>
    <w:rsid w:val="00AB24D7"/>
    <w:rsid w:val="00AB2832"/>
    <w:rsid w:val="00AB32E9"/>
    <w:rsid w:val="00AB3732"/>
    <w:rsid w:val="00AB3F5B"/>
    <w:rsid w:val="00AB51BA"/>
    <w:rsid w:val="00AB5D9D"/>
    <w:rsid w:val="00AB5E5D"/>
    <w:rsid w:val="00AB6161"/>
    <w:rsid w:val="00AB66C6"/>
    <w:rsid w:val="00AB6A3E"/>
    <w:rsid w:val="00AB6C3E"/>
    <w:rsid w:val="00AC0C0C"/>
    <w:rsid w:val="00AC1026"/>
    <w:rsid w:val="00AC12D3"/>
    <w:rsid w:val="00AC1312"/>
    <w:rsid w:val="00AC14F0"/>
    <w:rsid w:val="00AC23E0"/>
    <w:rsid w:val="00AC3702"/>
    <w:rsid w:val="00AC3C0F"/>
    <w:rsid w:val="00AC4279"/>
    <w:rsid w:val="00AC52EC"/>
    <w:rsid w:val="00AC54EA"/>
    <w:rsid w:val="00AC5A9D"/>
    <w:rsid w:val="00AC5AFE"/>
    <w:rsid w:val="00AC5CD6"/>
    <w:rsid w:val="00AC5E0A"/>
    <w:rsid w:val="00AC653E"/>
    <w:rsid w:val="00AC75C9"/>
    <w:rsid w:val="00AD17B1"/>
    <w:rsid w:val="00AD2301"/>
    <w:rsid w:val="00AD2C16"/>
    <w:rsid w:val="00AD2DC4"/>
    <w:rsid w:val="00AD3133"/>
    <w:rsid w:val="00AD370E"/>
    <w:rsid w:val="00AD4887"/>
    <w:rsid w:val="00AD4B97"/>
    <w:rsid w:val="00AD4FAF"/>
    <w:rsid w:val="00AD519D"/>
    <w:rsid w:val="00AD5C84"/>
    <w:rsid w:val="00AD6AEF"/>
    <w:rsid w:val="00AD72A4"/>
    <w:rsid w:val="00AD776B"/>
    <w:rsid w:val="00AD77AC"/>
    <w:rsid w:val="00AD7C4A"/>
    <w:rsid w:val="00AD7D72"/>
    <w:rsid w:val="00AD7E67"/>
    <w:rsid w:val="00AE24B5"/>
    <w:rsid w:val="00AE2D1B"/>
    <w:rsid w:val="00AE3665"/>
    <w:rsid w:val="00AE3979"/>
    <w:rsid w:val="00AE3EF9"/>
    <w:rsid w:val="00AE3FF1"/>
    <w:rsid w:val="00AE5624"/>
    <w:rsid w:val="00AE5960"/>
    <w:rsid w:val="00AE5F82"/>
    <w:rsid w:val="00AE6700"/>
    <w:rsid w:val="00AE6D4E"/>
    <w:rsid w:val="00AE6FC2"/>
    <w:rsid w:val="00AE79C5"/>
    <w:rsid w:val="00AE79C8"/>
    <w:rsid w:val="00AF0E3C"/>
    <w:rsid w:val="00AF1A0A"/>
    <w:rsid w:val="00AF2F40"/>
    <w:rsid w:val="00AF5110"/>
    <w:rsid w:val="00AF5164"/>
    <w:rsid w:val="00AF6F92"/>
    <w:rsid w:val="00B012CF"/>
    <w:rsid w:val="00B013AC"/>
    <w:rsid w:val="00B01D23"/>
    <w:rsid w:val="00B02620"/>
    <w:rsid w:val="00B02870"/>
    <w:rsid w:val="00B02CEB"/>
    <w:rsid w:val="00B037D6"/>
    <w:rsid w:val="00B0407D"/>
    <w:rsid w:val="00B047BA"/>
    <w:rsid w:val="00B05BD3"/>
    <w:rsid w:val="00B0762E"/>
    <w:rsid w:val="00B0792B"/>
    <w:rsid w:val="00B07E9B"/>
    <w:rsid w:val="00B10276"/>
    <w:rsid w:val="00B1088B"/>
    <w:rsid w:val="00B10919"/>
    <w:rsid w:val="00B10FC5"/>
    <w:rsid w:val="00B1209D"/>
    <w:rsid w:val="00B120B2"/>
    <w:rsid w:val="00B127C2"/>
    <w:rsid w:val="00B1280E"/>
    <w:rsid w:val="00B13C81"/>
    <w:rsid w:val="00B13CA0"/>
    <w:rsid w:val="00B13D7C"/>
    <w:rsid w:val="00B15644"/>
    <w:rsid w:val="00B160BE"/>
    <w:rsid w:val="00B16404"/>
    <w:rsid w:val="00B16C76"/>
    <w:rsid w:val="00B177DC"/>
    <w:rsid w:val="00B17ECB"/>
    <w:rsid w:val="00B17EEC"/>
    <w:rsid w:val="00B20D5A"/>
    <w:rsid w:val="00B21970"/>
    <w:rsid w:val="00B22670"/>
    <w:rsid w:val="00B22B84"/>
    <w:rsid w:val="00B231A4"/>
    <w:rsid w:val="00B237AC"/>
    <w:rsid w:val="00B23872"/>
    <w:rsid w:val="00B23F0D"/>
    <w:rsid w:val="00B242E6"/>
    <w:rsid w:val="00B2502F"/>
    <w:rsid w:val="00B254DC"/>
    <w:rsid w:val="00B30555"/>
    <w:rsid w:val="00B30635"/>
    <w:rsid w:val="00B30CE8"/>
    <w:rsid w:val="00B31511"/>
    <w:rsid w:val="00B32489"/>
    <w:rsid w:val="00B3277C"/>
    <w:rsid w:val="00B32DAB"/>
    <w:rsid w:val="00B333FE"/>
    <w:rsid w:val="00B3341B"/>
    <w:rsid w:val="00B34356"/>
    <w:rsid w:val="00B343DD"/>
    <w:rsid w:val="00B34993"/>
    <w:rsid w:val="00B351C1"/>
    <w:rsid w:val="00B35FBF"/>
    <w:rsid w:val="00B36001"/>
    <w:rsid w:val="00B40B47"/>
    <w:rsid w:val="00B40BB4"/>
    <w:rsid w:val="00B40BF8"/>
    <w:rsid w:val="00B41C09"/>
    <w:rsid w:val="00B41CEB"/>
    <w:rsid w:val="00B424EB"/>
    <w:rsid w:val="00B4274C"/>
    <w:rsid w:val="00B434DB"/>
    <w:rsid w:val="00B44050"/>
    <w:rsid w:val="00B45BF5"/>
    <w:rsid w:val="00B45D28"/>
    <w:rsid w:val="00B46186"/>
    <w:rsid w:val="00B466EE"/>
    <w:rsid w:val="00B4675E"/>
    <w:rsid w:val="00B46BA4"/>
    <w:rsid w:val="00B472DD"/>
    <w:rsid w:val="00B475E5"/>
    <w:rsid w:val="00B477AA"/>
    <w:rsid w:val="00B47AD6"/>
    <w:rsid w:val="00B47B1B"/>
    <w:rsid w:val="00B47EF4"/>
    <w:rsid w:val="00B50BDB"/>
    <w:rsid w:val="00B51049"/>
    <w:rsid w:val="00B51918"/>
    <w:rsid w:val="00B519FE"/>
    <w:rsid w:val="00B51C82"/>
    <w:rsid w:val="00B51F8C"/>
    <w:rsid w:val="00B521E2"/>
    <w:rsid w:val="00B5241C"/>
    <w:rsid w:val="00B529F5"/>
    <w:rsid w:val="00B52CCE"/>
    <w:rsid w:val="00B5333D"/>
    <w:rsid w:val="00B5542C"/>
    <w:rsid w:val="00B5576B"/>
    <w:rsid w:val="00B55B2F"/>
    <w:rsid w:val="00B55D51"/>
    <w:rsid w:val="00B564FA"/>
    <w:rsid w:val="00B56978"/>
    <w:rsid w:val="00B5745A"/>
    <w:rsid w:val="00B60DC9"/>
    <w:rsid w:val="00B61462"/>
    <w:rsid w:val="00B614F3"/>
    <w:rsid w:val="00B61764"/>
    <w:rsid w:val="00B61A1C"/>
    <w:rsid w:val="00B61E69"/>
    <w:rsid w:val="00B62654"/>
    <w:rsid w:val="00B634FA"/>
    <w:rsid w:val="00B63791"/>
    <w:rsid w:val="00B63867"/>
    <w:rsid w:val="00B63964"/>
    <w:rsid w:val="00B63F82"/>
    <w:rsid w:val="00B645CF"/>
    <w:rsid w:val="00B64CC3"/>
    <w:rsid w:val="00B64CE1"/>
    <w:rsid w:val="00B65CB2"/>
    <w:rsid w:val="00B66522"/>
    <w:rsid w:val="00B66BEC"/>
    <w:rsid w:val="00B67794"/>
    <w:rsid w:val="00B67C10"/>
    <w:rsid w:val="00B702AB"/>
    <w:rsid w:val="00B70431"/>
    <w:rsid w:val="00B71455"/>
    <w:rsid w:val="00B71498"/>
    <w:rsid w:val="00B71846"/>
    <w:rsid w:val="00B72680"/>
    <w:rsid w:val="00B729B4"/>
    <w:rsid w:val="00B739A9"/>
    <w:rsid w:val="00B73A0B"/>
    <w:rsid w:val="00B73A2F"/>
    <w:rsid w:val="00B73EFE"/>
    <w:rsid w:val="00B74215"/>
    <w:rsid w:val="00B74543"/>
    <w:rsid w:val="00B74575"/>
    <w:rsid w:val="00B74DC8"/>
    <w:rsid w:val="00B75453"/>
    <w:rsid w:val="00B75BEC"/>
    <w:rsid w:val="00B761EA"/>
    <w:rsid w:val="00B768AC"/>
    <w:rsid w:val="00B768D5"/>
    <w:rsid w:val="00B77472"/>
    <w:rsid w:val="00B80C9C"/>
    <w:rsid w:val="00B816D1"/>
    <w:rsid w:val="00B81760"/>
    <w:rsid w:val="00B81E1B"/>
    <w:rsid w:val="00B8211A"/>
    <w:rsid w:val="00B822B9"/>
    <w:rsid w:val="00B8385E"/>
    <w:rsid w:val="00B83CFD"/>
    <w:rsid w:val="00B83DBB"/>
    <w:rsid w:val="00B841C3"/>
    <w:rsid w:val="00B85024"/>
    <w:rsid w:val="00B8530A"/>
    <w:rsid w:val="00B86381"/>
    <w:rsid w:val="00B87428"/>
    <w:rsid w:val="00B87E33"/>
    <w:rsid w:val="00B90208"/>
    <w:rsid w:val="00B90286"/>
    <w:rsid w:val="00B9084F"/>
    <w:rsid w:val="00B91808"/>
    <w:rsid w:val="00B92CE5"/>
    <w:rsid w:val="00B934DC"/>
    <w:rsid w:val="00B93554"/>
    <w:rsid w:val="00B936C0"/>
    <w:rsid w:val="00B94549"/>
    <w:rsid w:val="00B95DC4"/>
    <w:rsid w:val="00B9628D"/>
    <w:rsid w:val="00B969FD"/>
    <w:rsid w:val="00B96F92"/>
    <w:rsid w:val="00BA16B4"/>
    <w:rsid w:val="00BA1C3E"/>
    <w:rsid w:val="00BA1E4C"/>
    <w:rsid w:val="00BA22F5"/>
    <w:rsid w:val="00BA23B5"/>
    <w:rsid w:val="00BA25D8"/>
    <w:rsid w:val="00BA2BFE"/>
    <w:rsid w:val="00BA2EEF"/>
    <w:rsid w:val="00BA3464"/>
    <w:rsid w:val="00BA604C"/>
    <w:rsid w:val="00BA6636"/>
    <w:rsid w:val="00BA6AC9"/>
    <w:rsid w:val="00BA6E52"/>
    <w:rsid w:val="00BA7045"/>
    <w:rsid w:val="00BB0BBD"/>
    <w:rsid w:val="00BB105C"/>
    <w:rsid w:val="00BB167A"/>
    <w:rsid w:val="00BB1857"/>
    <w:rsid w:val="00BB260C"/>
    <w:rsid w:val="00BB2931"/>
    <w:rsid w:val="00BB3E9F"/>
    <w:rsid w:val="00BB5DDE"/>
    <w:rsid w:val="00BB5DE0"/>
    <w:rsid w:val="00BB5FD5"/>
    <w:rsid w:val="00BB616F"/>
    <w:rsid w:val="00BB62A8"/>
    <w:rsid w:val="00BB6D20"/>
    <w:rsid w:val="00BB7A92"/>
    <w:rsid w:val="00BC040F"/>
    <w:rsid w:val="00BC050C"/>
    <w:rsid w:val="00BC0DF5"/>
    <w:rsid w:val="00BC0FDB"/>
    <w:rsid w:val="00BC156D"/>
    <w:rsid w:val="00BC1A60"/>
    <w:rsid w:val="00BC1CE6"/>
    <w:rsid w:val="00BC29EF"/>
    <w:rsid w:val="00BC2B30"/>
    <w:rsid w:val="00BC34C7"/>
    <w:rsid w:val="00BC3A5D"/>
    <w:rsid w:val="00BC47E0"/>
    <w:rsid w:val="00BC5832"/>
    <w:rsid w:val="00BC5D65"/>
    <w:rsid w:val="00BC61A2"/>
    <w:rsid w:val="00BC6236"/>
    <w:rsid w:val="00BD01F0"/>
    <w:rsid w:val="00BD1E47"/>
    <w:rsid w:val="00BD1F6A"/>
    <w:rsid w:val="00BD2384"/>
    <w:rsid w:val="00BD267A"/>
    <w:rsid w:val="00BD2B1B"/>
    <w:rsid w:val="00BD2D5B"/>
    <w:rsid w:val="00BD3CDC"/>
    <w:rsid w:val="00BD4EB7"/>
    <w:rsid w:val="00BD51C5"/>
    <w:rsid w:val="00BD5F94"/>
    <w:rsid w:val="00BD62A5"/>
    <w:rsid w:val="00BD677B"/>
    <w:rsid w:val="00BD6DA4"/>
    <w:rsid w:val="00BE0174"/>
    <w:rsid w:val="00BE1774"/>
    <w:rsid w:val="00BE26D7"/>
    <w:rsid w:val="00BE28D6"/>
    <w:rsid w:val="00BE2953"/>
    <w:rsid w:val="00BE3390"/>
    <w:rsid w:val="00BE381F"/>
    <w:rsid w:val="00BE5300"/>
    <w:rsid w:val="00BE54AD"/>
    <w:rsid w:val="00BE5AA9"/>
    <w:rsid w:val="00BF10A3"/>
    <w:rsid w:val="00BF1A4D"/>
    <w:rsid w:val="00BF1B98"/>
    <w:rsid w:val="00BF2A45"/>
    <w:rsid w:val="00BF300C"/>
    <w:rsid w:val="00BF318A"/>
    <w:rsid w:val="00BF32C9"/>
    <w:rsid w:val="00BF3B1C"/>
    <w:rsid w:val="00BF4827"/>
    <w:rsid w:val="00BF59F0"/>
    <w:rsid w:val="00BF66B2"/>
    <w:rsid w:val="00BF73DB"/>
    <w:rsid w:val="00BF7558"/>
    <w:rsid w:val="00C005E6"/>
    <w:rsid w:val="00C01F71"/>
    <w:rsid w:val="00C02442"/>
    <w:rsid w:val="00C024E0"/>
    <w:rsid w:val="00C029E4"/>
    <w:rsid w:val="00C02CA5"/>
    <w:rsid w:val="00C02CB1"/>
    <w:rsid w:val="00C02E4A"/>
    <w:rsid w:val="00C0326F"/>
    <w:rsid w:val="00C03D7A"/>
    <w:rsid w:val="00C04B89"/>
    <w:rsid w:val="00C04D03"/>
    <w:rsid w:val="00C04DB8"/>
    <w:rsid w:val="00C066C6"/>
    <w:rsid w:val="00C066DE"/>
    <w:rsid w:val="00C079CF"/>
    <w:rsid w:val="00C10171"/>
    <w:rsid w:val="00C10C18"/>
    <w:rsid w:val="00C10CD1"/>
    <w:rsid w:val="00C12351"/>
    <w:rsid w:val="00C1263C"/>
    <w:rsid w:val="00C12E7D"/>
    <w:rsid w:val="00C13950"/>
    <w:rsid w:val="00C13B97"/>
    <w:rsid w:val="00C13C11"/>
    <w:rsid w:val="00C13D97"/>
    <w:rsid w:val="00C151D6"/>
    <w:rsid w:val="00C15521"/>
    <w:rsid w:val="00C15887"/>
    <w:rsid w:val="00C16063"/>
    <w:rsid w:val="00C16455"/>
    <w:rsid w:val="00C16A33"/>
    <w:rsid w:val="00C217B3"/>
    <w:rsid w:val="00C218E6"/>
    <w:rsid w:val="00C2200A"/>
    <w:rsid w:val="00C22028"/>
    <w:rsid w:val="00C22857"/>
    <w:rsid w:val="00C23782"/>
    <w:rsid w:val="00C23D20"/>
    <w:rsid w:val="00C24E5C"/>
    <w:rsid w:val="00C25AF6"/>
    <w:rsid w:val="00C27216"/>
    <w:rsid w:val="00C27240"/>
    <w:rsid w:val="00C27E71"/>
    <w:rsid w:val="00C30221"/>
    <w:rsid w:val="00C304D6"/>
    <w:rsid w:val="00C3065F"/>
    <w:rsid w:val="00C30E80"/>
    <w:rsid w:val="00C30F6B"/>
    <w:rsid w:val="00C31B62"/>
    <w:rsid w:val="00C31E9E"/>
    <w:rsid w:val="00C32EF6"/>
    <w:rsid w:val="00C32F85"/>
    <w:rsid w:val="00C339EE"/>
    <w:rsid w:val="00C33CBC"/>
    <w:rsid w:val="00C34525"/>
    <w:rsid w:val="00C365F8"/>
    <w:rsid w:val="00C36809"/>
    <w:rsid w:val="00C37E84"/>
    <w:rsid w:val="00C407EF"/>
    <w:rsid w:val="00C410EE"/>
    <w:rsid w:val="00C416CB"/>
    <w:rsid w:val="00C41AD1"/>
    <w:rsid w:val="00C41B66"/>
    <w:rsid w:val="00C420F1"/>
    <w:rsid w:val="00C42AEA"/>
    <w:rsid w:val="00C42CA7"/>
    <w:rsid w:val="00C42FFA"/>
    <w:rsid w:val="00C4411F"/>
    <w:rsid w:val="00C442A0"/>
    <w:rsid w:val="00C44BE0"/>
    <w:rsid w:val="00C45505"/>
    <w:rsid w:val="00C455BC"/>
    <w:rsid w:val="00C45980"/>
    <w:rsid w:val="00C45989"/>
    <w:rsid w:val="00C45D26"/>
    <w:rsid w:val="00C47946"/>
    <w:rsid w:val="00C47D4D"/>
    <w:rsid w:val="00C500B2"/>
    <w:rsid w:val="00C5052F"/>
    <w:rsid w:val="00C50C19"/>
    <w:rsid w:val="00C51281"/>
    <w:rsid w:val="00C51446"/>
    <w:rsid w:val="00C51D22"/>
    <w:rsid w:val="00C5269E"/>
    <w:rsid w:val="00C5286E"/>
    <w:rsid w:val="00C52A90"/>
    <w:rsid w:val="00C52AD2"/>
    <w:rsid w:val="00C52BC2"/>
    <w:rsid w:val="00C52DEA"/>
    <w:rsid w:val="00C5305B"/>
    <w:rsid w:val="00C53870"/>
    <w:rsid w:val="00C539D5"/>
    <w:rsid w:val="00C53BD7"/>
    <w:rsid w:val="00C53E11"/>
    <w:rsid w:val="00C540AB"/>
    <w:rsid w:val="00C54991"/>
    <w:rsid w:val="00C55030"/>
    <w:rsid w:val="00C558ED"/>
    <w:rsid w:val="00C56C0D"/>
    <w:rsid w:val="00C56E5D"/>
    <w:rsid w:val="00C5719E"/>
    <w:rsid w:val="00C60084"/>
    <w:rsid w:val="00C61556"/>
    <w:rsid w:val="00C6167E"/>
    <w:rsid w:val="00C626D0"/>
    <w:rsid w:val="00C62B7F"/>
    <w:rsid w:val="00C63357"/>
    <w:rsid w:val="00C634D3"/>
    <w:rsid w:val="00C63521"/>
    <w:rsid w:val="00C6369D"/>
    <w:rsid w:val="00C6481C"/>
    <w:rsid w:val="00C64B14"/>
    <w:rsid w:val="00C65959"/>
    <w:rsid w:val="00C663C4"/>
    <w:rsid w:val="00C67B81"/>
    <w:rsid w:val="00C67FFB"/>
    <w:rsid w:val="00C70229"/>
    <w:rsid w:val="00C71889"/>
    <w:rsid w:val="00C72972"/>
    <w:rsid w:val="00C73E5F"/>
    <w:rsid w:val="00C74342"/>
    <w:rsid w:val="00C74787"/>
    <w:rsid w:val="00C74BE0"/>
    <w:rsid w:val="00C74FFA"/>
    <w:rsid w:val="00C75E9E"/>
    <w:rsid w:val="00C76396"/>
    <w:rsid w:val="00C76C89"/>
    <w:rsid w:val="00C811BC"/>
    <w:rsid w:val="00C82753"/>
    <w:rsid w:val="00C82C7E"/>
    <w:rsid w:val="00C83037"/>
    <w:rsid w:val="00C832DF"/>
    <w:rsid w:val="00C83C71"/>
    <w:rsid w:val="00C849D2"/>
    <w:rsid w:val="00C84F8E"/>
    <w:rsid w:val="00C8503D"/>
    <w:rsid w:val="00C87D05"/>
    <w:rsid w:val="00C900A6"/>
    <w:rsid w:val="00C90142"/>
    <w:rsid w:val="00C90449"/>
    <w:rsid w:val="00C911C0"/>
    <w:rsid w:val="00C91BEE"/>
    <w:rsid w:val="00C92374"/>
    <w:rsid w:val="00C92FE8"/>
    <w:rsid w:val="00C931FC"/>
    <w:rsid w:val="00C932CF"/>
    <w:rsid w:val="00C93601"/>
    <w:rsid w:val="00C93DD8"/>
    <w:rsid w:val="00C94242"/>
    <w:rsid w:val="00C9481F"/>
    <w:rsid w:val="00C94B54"/>
    <w:rsid w:val="00C94B9E"/>
    <w:rsid w:val="00C9649F"/>
    <w:rsid w:val="00C96B7B"/>
    <w:rsid w:val="00C97255"/>
    <w:rsid w:val="00C97F52"/>
    <w:rsid w:val="00CA18B9"/>
    <w:rsid w:val="00CA18FE"/>
    <w:rsid w:val="00CA2201"/>
    <w:rsid w:val="00CA2346"/>
    <w:rsid w:val="00CA2358"/>
    <w:rsid w:val="00CA366E"/>
    <w:rsid w:val="00CA3C95"/>
    <w:rsid w:val="00CA4CD8"/>
    <w:rsid w:val="00CA5782"/>
    <w:rsid w:val="00CA6448"/>
    <w:rsid w:val="00CA736C"/>
    <w:rsid w:val="00CA7BB4"/>
    <w:rsid w:val="00CB0500"/>
    <w:rsid w:val="00CB0586"/>
    <w:rsid w:val="00CB2A93"/>
    <w:rsid w:val="00CB2C53"/>
    <w:rsid w:val="00CB3745"/>
    <w:rsid w:val="00CB4856"/>
    <w:rsid w:val="00CB4881"/>
    <w:rsid w:val="00CB5E2B"/>
    <w:rsid w:val="00CB6EBE"/>
    <w:rsid w:val="00CB7B7D"/>
    <w:rsid w:val="00CB7F72"/>
    <w:rsid w:val="00CC00DC"/>
    <w:rsid w:val="00CC021C"/>
    <w:rsid w:val="00CC2432"/>
    <w:rsid w:val="00CC2BA2"/>
    <w:rsid w:val="00CC3242"/>
    <w:rsid w:val="00CC3F45"/>
    <w:rsid w:val="00CC4CA5"/>
    <w:rsid w:val="00CC4EC5"/>
    <w:rsid w:val="00CC4FB4"/>
    <w:rsid w:val="00CC789C"/>
    <w:rsid w:val="00CC79CA"/>
    <w:rsid w:val="00CC7D70"/>
    <w:rsid w:val="00CD0F55"/>
    <w:rsid w:val="00CD10D9"/>
    <w:rsid w:val="00CD253E"/>
    <w:rsid w:val="00CD2F63"/>
    <w:rsid w:val="00CD32CA"/>
    <w:rsid w:val="00CD33E8"/>
    <w:rsid w:val="00CD3B1B"/>
    <w:rsid w:val="00CD3B87"/>
    <w:rsid w:val="00CD62A6"/>
    <w:rsid w:val="00CD6398"/>
    <w:rsid w:val="00CD6A8B"/>
    <w:rsid w:val="00CD79C7"/>
    <w:rsid w:val="00CE21E2"/>
    <w:rsid w:val="00CE2949"/>
    <w:rsid w:val="00CE3255"/>
    <w:rsid w:val="00CE3831"/>
    <w:rsid w:val="00CE3BB4"/>
    <w:rsid w:val="00CE4A9B"/>
    <w:rsid w:val="00CE5102"/>
    <w:rsid w:val="00CE532A"/>
    <w:rsid w:val="00CE538F"/>
    <w:rsid w:val="00CE54A6"/>
    <w:rsid w:val="00CE7277"/>
    <w:rsid w:val="00CE7939"/>
    <w:rsid w:val="00CF0751"/>
    <w:rsid w:val="00CF0934"/>
    <w:rsid w:val="00CF0C56"/>
    <w:rsid w:val="00CF0E16"/>
    <w:rsid w:val="00CF12DD"/>
    <w:rsid w:val="00CF161B"/>
    <w:rsid w:val="00CF2A57"/>
    <w:rsid w:val="00CF2D58"/>
    <w:rsid w:val="00CF30A4"/>
    <w:rsid w:val="00CF3D8E"/>
    <w:rsid w:val="00CF3DA2"/>
    <w:rsid w:val="00CF3E84"/>
    <w:rsid w:val="00CF3F9F"/>
    <w:rsid w:val="00CF40BB"/>
    <w:rsid w:val="00CF41CE"/>
    <w:rsid w:val="00CF5371"/>
    <w:rsid w:val="00CF5B4A"/>
    <w:rsid w:val="00CF5CF1"/>
    <w:rsid w:val="00CF5D8D"/>
    <w:rsid w:val="00CF613A"/>
    <w:rsid w:val="00CF668B"/>
    <w:rsid w:val="00CF6918"/>
    <w:rsid w:val="00D00336"/>
    <w:rsid w:val="00D0042B"/>
    <w:rsid w:val="00D024C7"/>
    <w:rsid w:val="00D03467"/>
    <w:rsid w:val="00D04463"/>
    <w:rsid w:val="00D045F3"/>
    <w:rsid w:val="00D04738"/>
    <w:rsid w:val="00D05BD7"/>
    <w:rsid w:val="00D05C1D"/>
    <w:rsid w:val="00D06BC2"/>
    <w:rsid w:val="00D11231"/>
    <w:rsid w:val="00D1151F"/>
    <w:rsid w:val="00D11706"/>
    <w:rsid w:val="00D12D3F"/>
    <w:rsid w:val="00D134D8"/>
    <w:rsid w:val="00D1363E"/>
    <w:rsid w:val="00D1377F"/>
    <w:rsid w:val="00D13F8E"/>
    <w:rsid w:val="00D14115"/>
    <w:rsid w:val="00D152E9"/>
    <w:rsid w:val="00D1594E"/>
    <w:rsid w:val="00D15B36"/>
    <w:rsid w:val="00D15F55"/>
    <w:rsid w:val="00D166BE"/>
    <w:rsid w:val="00D205C5"/>
    <w:rsid w:val="00D20BAA"/>
    <w:rsid w:val="00D236D4"/>
    <w:rsid w:val="00D23921"/>
    <w:rsid w:val="00D23CAB"/>
    <w:rsid w:val="00D2468A"/>
    <w:rsid w:val="00D25384"/>
    <w:rsid w:val="00D25720"/>
    <w:rsid w:val="00D25827"/>
    <w:rsid w:val="00D2657B"/>
    <w:rsid w:val="00D26977"/>
    <w:rsid w:val="00D26BAA"/>
    <w:rsid w:val="00D274FD"/>
    <w:rsid w:val="00D27A03"/>
    <w:rsid w:val="00D307E7"/>
    <w:rsid w:val="00D30AF8"/>
    <w:rsid w:val="00D32326"/>
    <w:rsid w:val="00D32579"/>
    <w:rsid w:val="00D326A1"/>
    <w:rsid w:val="00D33082"/>
    <w:rsid w:val="00D33282"/>
    <w:rsid w:val="00D37430"/>
    <w:rsid w:val="00D37660"/>
    <w:rsid w:val="00D37C75"/>
    <w:rsid w:val="00D401A7"/>
    <w:rsid w:val="00D4091F"/>
    <w:rsid w:val="00D40BDD"/>
    <w:rsid w:val="00D40FDD"/>
    <w:rsid w:val="00D414A9"/>
    <w:rsid w:val="00D41EF8"/>
    <w:rsid w:val="00D439F9"/>
    <w:rsid w:val="00D44CCD"/>
    <w:rsid w:val="00D45022"/>
    <w:rsid w:val="00D457DA"/>
    <w:rsid w:val="00D45D22"/>
    <w:rsid w:val="00D47430"/>
    <w:rsid w:val="00D51705"/>
    <w:rsid w:val="00D52B04"/>
    <w:rsid w:val="00D536BE"/>
    <w:rsid w:val="00D53E5B"/>
    <w:rsid w:val="00D5543D"/>
    <w:rsid w:val="00D55696"/>
    <w:rsid w:val="00D55BB7"/>
    <w:rsid w:val="00D56361"/>
    <w:rsid w:val="00D568BE"/>
    <w:rsid w:val="00D56903"/>
    <w:rsid w:val="00D56EBA"/>
    <w:rsid w:val="00D57208"/>
    <w:rsid w:val="00D577BA"/>
    <w:rsid w:val="00D579CC"/>
    <w:rsid w:val="00D607DA"/>
    <w:rsid w:val="00D609B2"/>
    <w:rsid w:val="00D61068"/>
    <w:rsid w:val="00D61382"/>
    <w:rsid w:val="00D61CCF"/>
    <w:rsid w:val="00D63002"/>
    <w:rsid w:val="00D63469"/>
    <w:rsid w:val="00D64959"/>
    <w:rsid w:val="00D64B2E"/>
    <w:rsid w:val="00D64E8E"/>
    <w:rsid w:val="00D64FA5"/>
    <w:rsid w:val="00D650C7"/>
    <w:rsid w:val="00D66A8E"/>
    <w:rsid w:val="00D671C0"/>
    <w:rsid w:val="00D67318"/>
    <w:rsid w:val="00D674B3"/>
    <w:rsid w:val="00D6793C"/>
    <w:rsid w:val="00D67CF9"/>
    <w:rsid w:val="00D67EED"/>
    <w:rsid w:val="00D71874"/>
    <w:rsid w:val="00D718F9"/>
    <w:rsid w:val="00D71B8B"/>
    <w:rsid w:val="00D73561"/>
    <w:rsid w:val="00D740C8"/>
    <w:rsid w:val="00D74E57"/>
    <w:rsid w:val="00D74E78"/>
    <w:rsid w:val="00D760A0"/>
    <w:rsid w:val="00D76450"/>
    <w:rsid w:val="00D764E0"/>
    <w:rsid w:val="00D76DC2"/>
    <w:rsid w:val="00D7708E"/>
    <w:rsid w:val="00D820EA"/>
    <w:rsid w:val="00D8285C"/>
    <w:rsid w:val="00D83F34"/>
    <w:rsid w:val="00D8711E"/>
    <w:rsid w:val="00D877CA"/>
    <w:rsid w:val="00D87DCE"/>
    <w:rsid w:val="00D9053F"/>
    <w:rsid w:val="00D90667"/>
    <w:rsid w:val="00D90C6E"/>
    <w:rsid w:val="00D9183C"/>
    <w:rsid w:val="00D91933"/>
    <w:rsid w:val="00D91D82"/>
    <w:rsid w:val="00D92889"/>
    <w:rsid w:val="00D92932"/>
    <w:rsid w:val="00D93119"/>
    <w:rsid w:val="00D93318"/>
    <w:rsid w:val="00D9373D"/>
    <w:rsid w:val="00D9401B"/>
    <w:rsid w:val="00D943E9"/>
    <w:rsid w:val="00D94B85"/>
    <w:rsid w:val="00D95E70"/>
    <w:rsid w:val="00D966EF"/>
    <w:rsid w:val="00D9748F"/>
    <w:rsid w:val="00D974F8"/>
    <w:rsid w:val="00DA0215"/>
    <w:rsid w:val="00DA0D97"/>
    <w:rsid w:val="00DA1DDA"/>
    <w:rsid w:val="00DA31AE"/>
    <w:rsid w:val="00DA3B62"/>
    <w:rsid w:val="00DA43AC"/>
    <w:rsid w:val="00DA488E"/>
    <w:rsid w:val="00DA4F94"/>
    <w:rsid w:val="00DA4FA6"/>
    <w:rsid w:val="00DA50F7"/>
    <w:rsid w:val="00DA61AB"/>
    <w:rsid w:val="00DB0A31"/>
    <w:rsid w:val="00DB125C"/>
    <w:rsid w:val="00DB19CF"/>
    <w:rsid w:val="00DB222E"/>
    <w:rsid w:val="00DB3E1F"/>
    <w:rsid w:val="00DB44A6"/>
    <w:rsid w:val="00DB4DDA"/>
    <w:rsid w:val="00DB54E1"/>
    <w:rsid w:val="00DB5A42"/>
    <w:rsid w:val="00DB6272"/>
    <w:rsid w:val="00DB6C22"/>
    <w:rsid w:val="00DB7637"/>
    <w:rsid w:val="00DB7BA1"/>
    <w:rsid w:val="00DC11B5"/>
    <w:rsid w:val="00DC12D4"/>
    <w:rsid w:val="00DC170C"/>
    <w:rsid w:val="00DC2683"/>
    <w:rsid w:val="00DC3337"/>
    <w:rsid w:val="00DC33B3"/>
    <w:rsid w:val="00DC422C"/>
    <w:rsid w:val="00DC540E"/>
    <w:rsid w:val="00DC6668"/>
    <w:rsid w:val="00DD013C"/>
    <w:rsid w:val="00DD07E9"/>
    <w:rsid w:val="00DD0E09"/>
    <w:rsid w:val="00DD26C9"/>
    <w:rsid w:val="00DD2968"/>
    <w:rsid w:val="00DD2A94"/>
    <w:rsid w:val="00DD3333"/>
    <w:rsid w:val="00DD35F9"/>
    <w:rsid w:val="00DD3677"/>
    <w:rsid w:val="00DD416A"/>
    <w:rsid w:val="00DD48AA"/>
    <w:rsid w:val="00DD5153"/>
    <w:rsid w:val="00DD55E8"/>
    <w:rsid w:val="00DD612F"/>
    <w:rsid w:val="00DD63C6"/>
    <w:rsid w:val="00DD675F"/>
    <w:rsid w:val="00DD6B7D"/>
    <w:rsid w:val="00DD6C31"/>
    <w:rsid w:val="00DD6EB3"/>
    <w:rsid w:val="00DD7245"/>
    <w:rsid w:val="00DD7AA7"/>
    <w:rsid w:val="00DE1484"/>
    <w:rsid w:val="00DE1EE4"/>
    <w:rsid w:val="00DE1F37"/>
    <w:rsid w:val="00DE1F56"/>
    <w:rsid w:val="00DE3449"/>
    <w:rsid w:val="00DE3B20"/>
    <w:rsid w:val="00DE4FAC"/>
    <w:rsid w:val="00DE50A6"/>
    <w:rsid w:val="00DE52A1"/>
    <w:rsid w:val="00DE7276"/>
    <w:rsid w:val="00DE7F46"/>
    <w:rsid w:val="00DF0096"/>
    <w:rsid w:val="00DF08B7"/>
    <w:rsid w:val="00DF21B2"/>
    <w:rsid w:val="00DF2622"/>
    <w:rsid w:val="00DF2D65"/>
    <w:rsid w:val="00DF3423"/>
    <w:rsid w:val="00DF3758"/>
    <w:rsid w:val="00DF394F"/>
    <w:rsid w:val="00DF535F"/>
    <w:rsid w:val="00DF57D0"/>
    <w:rsid w:val="00DF60D2"/>
    <w:rsid w:val="00DF70F3"/>
    <w:rsid w:val="00E012A6"/>
    <w:rsid w:val="00E0138E"/>
    <w:rsid w:val="00E019FA"/>
    <w:rsid w:val="00E01E18"/>
    <w:rsid w:val="00E0273F"/>
    <w:rsid w:val="00E04B07"/>
    <w:rsid w:val="00E04CA9"/>
    <w:rsid w:val="00E053C0"/>
    <w:rsid w:val="00E0569F"/>
    <w:rsid w:val="00E05738"/>
    <w:rsid w:val="00E05B24"/>
    <w:rsid w:val="00E06BBE"/>
    <w:rsid w:val="00E06C70"/>
    <w:rsid w:val="00E07033"/>
    <w:rsid w:val="00E07227"/>
    <w:rsid w:val="00E07396"/>
    <w:rsid w:val="00E07D06"/>
    <w:rsid w:val="00E10221"/>
    <w:rsid w:val="00E11079"/>
    <w:rsid w:val="00E11A4B"/>
    <w:rsid w:val="00E123FA"/>
    <w:rsid w:val="00E128DC"/>
    <w:rsid w:val="00E12993"/>
    <w:rsid w:val="00E13559"/>
    <w:rsid w:val="00E13F19"/>
    <w:rsid w:val="00E1483C"/>
    <w:rsid w:val="00E15277"/>
    <w:rsid w:val="00E1694B"/>
    <w:rsid w:val="00E170D9"/>
    <w:rsid w:val="00E171AD"/>
    <w:rsid w:val="00E1721E"/>
    <w:rsid w:val="00E17648"/>
    <w:rsid w:val="00E17C4D"/>
    <w:rsid w:val="00E17D9B"/>
    <w:rsid w:val="00E17EB3"/>
    <w:rsid w:val="00E20925"/>
    <w:rsid w:val="00E20935"/>
    <w:rsid w:val="00E20A25"/>
    <w:rsid w:val="00E20C56"/>
    <w:rsid w:val="00E2175C"/>
    <w:rsid w:val="00E22072"/>
    <w:rsid w:val="00E22185"/>
    <w:rsid w:val="00E23134"/>
    <w:rsid w:val="00E23765"/>
    <w:rsid w:val="00E23769"/>
    <w:rsid w:val="00E237E8"/>
    <w:rsid w:val="00E24433"/>
    <w:rsid w:val="00E245E6"/>
    <w:rsid w:val="00E24F47"/>
    <w:rsid w:val="00E253E1"/>
    <w:rsid w:val="00E257D4"/>
    <w:rsid w:val="00E257F3"/>
    <w:rsid w:val="00E25F61"/>
    <w:rsid w:val="00E26530"/>
    <w:rsid w:val="00E2657C"/>
    <w:rsid w:val="00E26B1E"/>
    <w:rsid w:val="00E26C09"/>
    <w:rsid w:val="00E26FB8"/>
    <w:rsid w:val="00E27386"/>
    <w:rsid w:val="00E27E90"/>
    <w:rsid w:val="00E30121"/>
    <w:rsid w:val="00E3151A"/>
    <w:rsid w:val="00E3187A"/>
    <w:rsid w:val="00E31F5E"/>
    <w:rsid w:val="00E326C5"/>
    <w:rsid w:val="00E3434E"/>
    <w:rsid w:val="00E3449C"/>
    <w:rsid w:val="00E35094"/>
    <w:rsid w:val="00E3587D"/>
    <w:rsid w:val="00E37831"/>
    <w:rsid w:val="00E37994"/>
    <w:rsid w:val="00E37B39"/>
    <w:rsid w:val="00E40A7B"/>
    <w:rsid w:val="00E414AB"/>
    <w:rsid w:val="00E4218A"/>
    <w:rsid w:val="00E421B9"/>
    <w:rsid w:val="00E4232B"/>
    <w:rsid w:val="00E42A66"/>
    <w:rsid w:val="00E43709"/>
    <w:rsid w:val="00E4425E"/>
    <w:rsid w:val="00E44A70"/>
    <w:rsid w:val="00E46C7B"/>
    <w:rsid w:val="00E4759C"/>
    <w:rsid w:val="00E478B8"/>
    <w:rsid w:val="00E5031F"/>
    <w:rsid w:val="00E509DC"/>
    <w:rsid w:val="00E50DFF"/>
    <w:rsid w:val="00E516A5"/>
    <w:rsid w:val="00E516B1"/>
    <w:rsid w:val="00E52C4A"/>
    <w:rsid w:val="00E53F71"/>
    <w:rsid w:val="00E55226"/>
    <w:rsid w:val="00E55451"/>
    <w:rsid w:val="00E55CDD"/>
    <w:rsid w:val="00E5682C"/>
    <w:rsid w:val="00E56B05"/>
    <w:rsid w:val="00E56EBF"/>
    <w:rsid w:val="00E56F2A"/>
    <w:rsid w:val="00E6011A"/>
    <w:rsid w:val="00E60571"/>
    <w:rsid w:val="00E60DEE"/>
    <w:rsid w:val="00E615BE"/>
    <w:rsid w:val="00E61AE4"/>
    <w:rsid w:val="00E63E1B"/>
    <w:rsid w:val="00E64662"/>
    <w:rsid w:val="00E64BA5"/>
    <w:rsid w:val="00E6549D"/>
    <w:rsid w:val="00E665A3"/>
    <w:rsid w:val="00E6663B"/>
    <w:rsid w:val="00E666AD"/>
    <w:rsid w:val="00E667FB"/>
    <w:rsid w:val="00E66E1E"/>
    <w:rsid w:val="00E67698"/>
    <w:rsid w:val="00E67C85"/>
    <w:rsid w:val="00E67FED"/>
    <w:rsid w:val="00E705B6"/>
    <w:rsid w:val="00E70D25"/>
    <w:rsid w:val="00E71483"/>
    <w:rsid w:val="00E7157E"/>
    <w:rsid w:val="00E717D3"/>
    <w:rsid w:val="00E719FD"/>
    <w:rsid w:val="00E71D9C"/>
    <w:rsid w:val="00E738F9"/>
    <w:rsid w:val="00E73A76"/>
    <w:rsid w:val="00E74A73"/>
    <w:rsid w:val="00E762A6"/>
    <w:rsid w:val="00E767AC"/>
    <w:rsid w:val="00E80075"/>
    <w:rsid w:val="00E805B4"/>
    <w:rsid w:val="00E81050"/>
    <w:rsid w:val="00E81321"/>
    <w:rsid w:val="00E81B49"/>
    <w:rsid w:val="00E81ECE"/>
    <w:rsid w:val="00E81EE1"/>
    <w:rsid w:val="00E8227C"/>
    <w:rsid w:val="00E823ED"/>
    <w:rsid w:val="00E82797"/>
    <w:rsid w:val="00E83F4B"/>
    <w:rsid w:val="00E84109"/>
    <w:rsid w:val="00E84CD6"/>
    <w:rsid w:val="00E863B2"/>
    <w:rsid w:val="00E868FA"/>
    <w:rsid w:val="00E86A8E"/>
    <w:rsid w:val="00E8733C"/>
    <w:rsid w:val="00E879A7"/>
    <w:rsid w:val="00E90C02"/>
    <w:rsid w:val="00E90D7B"/>
    <w:rsid w:val="00E9110A"/>
    <w:rsid w:val="00E9190E"/>
    <w:rsid w:val="00E91A4F"/>
    <w:rsid w:val="00E91BA6"/>
    <w:rsid w:val="00E91D2F"/>
    <w:rsid w:val="00E91F9B"/>
    <w:rsid w:val="00E91FC3"/>
    <w:rsid w:val="00E928F7"/>
    <w:rsid w:val="00E92AD7"/>
    <w:rsid w:val="00E92F3A"/>
    <w:rsid w:val="00E930CE"/>
    <w:rsid w:val="00E93152"/>
    <w:rsid w:val="00E932FD"/>
    <w:rsid w:val="00E9330D"/>
    <w:rsid w:val="00E938A0"/>
    <w:rsid w:val="00E93B11"/>
    <w:rsid w:val="00E93D03"/>
    <w:rsid w:val="00E954D4"/>
    <w:rsid w:val="00E9672B"/>
    <w:rsid w:val="00E96999"/>
    <w:rsid w:val="00E9766E"/>
    <w:rsid w:val="00E97A01"/>
    <w:rsid w:val="00EA05BE"/>
    <w:rsid w:val="00EA05E5"/>
    <w:rsid w:val="00EA1311"/>
    <w:rsid w:val="00EA1D04"/>
    <w:rsid w:val="00EA1D90"/>
    <w:rsid w:val="00EA1E00"/>
    <w:rsid w:val="00EA1FAA"/>
    <w:rsid w:val="00EA2A87"/>
    <w:rsid w:val="00EA390D"/>
    <w:rsid w:val="00EA42E4"/>
    <w:rsid w:val="00EA56F0"/>
    <w:rsid w:val="00EA58EA"/>
    <w:rsid w:val="00EA5BD7"/>
    <w:rsid w:val="00EA68ED"/>
    <w:rsid w:val="00EA69D1"/>
    <w:rsid w:val="00EA7B38"/>
    <w:rsid w:val="00EA7DB0"/>
    <w:rsid w:val="00EB00E5"/>
    <w:rsid w:val="00EB0474"/>
    <w:rsid w:val="00EB08A7"/>
    <w:rsid w:val="00EB142B"/>
    <w:rsid w:val="00EB2376"/>
    <w:rsid w:val="00EB2E17"/>
    <w:rsid w:val="00EB30BE"/>
    <w:rsid w:val="00EB3285"/>
    <w:rsid w:val="00EB3CE4"/>
    <w:rsid w:val="00EB4049"/>
    <w:rsid w:val="00EB4A3C"/>
    <w:rsid w:val="00EB5330"/>
    <w:rsid w:val="00EB561E"/>
    <w:rsid w:val="00EB64E9"/>
    <w:rsid w:val="00EB6941"/>
    <w:rsid w:val="00EB6BA9"/>
    <w:rsid w:val="00EB7EE0"/>
    <w:rsid w:val="00EC0812"/>
    <w:rsid w:val="00EC09D2"/>
    <w:rsid w:val="00EC0BBD"/>
    <w:rsid w:val="00EC0F18"/>
    <w:rsid w:val="00EC1C8E"/>
    <w:rsid w:val="00EC2D23"/>
    <w:rsid w:val="00EC3465"/>
    <w:rsid w:val="00EC346A"/>
    <w:rsid w:val="00EC397E"/>
    <w:rsid w:val="00EC3D7D"/>
    <w:rsid w:val="00EC43F6"/>
    <w:rsid w:val="00EC445C"/>
    <w:rsid w:val="00EC5261"/>
    <w:rsid w:val="00EC5773"/>
    <w:rsid w:val="00EC59BE"/>
    <w:rsid w:val="00EC64BE"/>
    <w:rsid w:val="00EC67D8"/>
    <w:rsid w:val="00EC6A72"/>
    <w:rsid w:val="00EC6C6D"/>
    <w:rsid w:val="00EC6CAF"/>
    <w:rsid w:val="00EC7953"/>
    <w:rsid w:val="00EC7E01"/>
    <w:rsid w:val="00ED03E9"/>
    <w:rsid w:val="00ED0FBF"/>
    <w:rsid w:val="00ED1239"/>
    <w:rsid w:val="00ED16E4"/>
    <w:rsid w:val="00ED17F4"/>
    <w:rsid w:val="00ED280E"/>
    <w:rsid w:val="00ED2E48"/>
    <w:rsid w:val="00ED2F25"/>
    <w:rsid w:val="00ED382B"/>
    <w:rsid w:val="00ED39CB"/>
    <w:rsid w:val="00ED3B33"/>
    <w:rsid w:val="00ED3C47"/>
    <w:rsid w:val="00ED3D11"/>
    <w:rsid w:val="00ED3D14"/>
    <w:rsid w:val="00ED4E5F"/>
    <w:rsid w:val="00ED531E"/>
    <w:rsid w:val="00ED56AB"/>
    <w:rsid w:val="00ED5A96"/>
    <w:rsid w:val="00ED6B5B"/>
    <w:rsid w:val="00ED6BAF"/>
    <w:rsid w:val="00ED70BA"/>
    <w:rsid w:val="00ED7C22"/>
    <w:rsid w:val="00EE00E9"/>
    <w:rsid w:val="00EE0265"/>
    <w:rsid w:val="00EE0CC1"/>
    <w:rsid w:val="00EE0E08"/>
    <w:rsid w:val="00EE2439"/>
    <w:rsid w:val="00EE2812"/>
    <w:rsid w:val="00EE2BA7"/>
    <w:rsid w:val="00EE371D"/>
    <w:rsid w:val="00EE44DB"/>
    <w:rsid w:val="00EE4818"/>
    <w:rsid w:val="00EE4F2C"/>
    <w:rsid w:val="00EE61AC"/>
    <w:rsid w:val="00EE7095"/>
    <w:rsid w:val="00EF04A2"/>
    <w:rsid w:val="00EF090A"/>
    <w:rsid w:val="00EF27E3"/>
    <w:rsid w:val="00EF38BE"/>
    <w:rsid w:val="00EF4215"/>
    <w:rsid w:val="00EF446A"/>
    <w:rsid w:val="00EF4F00"/>
    <w:rsid w:val="00EF52DF"/>
    <w:rsid w:val="00EF5C0E"/>
    <w:rsid w:val="00EF5C7C"/>
    <w:rsid w:val="00EF68DE"/>
    <w:rsid w:val="00EF701D"/>
    <w:rsid w:val="00EF72CC"/>
    <w:rsid w:val="00EF7320"/>
    <w:rsid w:val="00EF7876"/>
    <w:rsid w:val="00EF7EBC"/>
    <w:rsid w:val="00F0020D"/>
    <w:rsid w:val="00F003F6"/>
    <w:rsid w:val="00F025DC"/>
    <w:rsid w:val="00F027ED"/>
    <w:rsid w:val="00F03AAA"/>
    <w:rsid w:val="00F041F4"/>
    <w:rsid w:val="00F04250"/>
    <w:rsid w:val="00F04E25"/>
    <w:rsid w:val="00F05B54"/>
    <w:rsid w:val="00F05E7E"/>
    <w:rsid w:val="00F0670B"/>
    <w:rsid w:val="00F11097"/>
    <w:rsid w:val="00F11359"/>
    <w:rsid w:val="00F11A1D"/>
    <w:rsid w:val="00F1239B"/>
    <w:rsid w:val="00F12DF8"/>
    <w:rsid w:val="00F12E95"/>
    <w:rsid w:val="00F14023"/>
    <w:rsid w:val="00F1432D"/>
    <w:rsid w:val="00F167ED"/>
    <w:rsid w:val="00F16D40"/>
    <w:rsid w:val="00F20145"/>
    <w:rsid w:val="00F204D6"/>
    <w:rsid w:val="00F209F8"/>
    <w:rsid w:val="00F211E7"/>
    <w:rsid w:val="00F213A7"/>
    <w:rsid w:val="00F21585"/>
    <w:rsid w:val="00F215CD"/>
    <w:rsid w:val="00F2189D"/>
    <w:rsid w:val="00F2193C"/>
    <w:rsid w:val="00F227B7"/>
    <w:rsid w:val="00F23A86"/>
    <w:rsid w:val="00F23B42"/>
    <w:rsid w:val="00F24213"/>
    <w:rsid w:val="00F245F0"/>
    <w:rsid w:val="00F25951"/>
    <w:rsid w:val="00F25B8D"/>
    <w:rsid w:val="00F2606A"/>
    <w:rsid w:val="00F266C5"/>
    <w:rsid w:val="00F26AA6"/>
    <w:rsid w:val="00F27026"/>
    <w:rsid w:val="00F2756C"/>
    <w:rsid w:val="00F27FC6"/>
    <w:rsid w:val="00F30C5A"/>
    <w:rsid w:val="00F32127"/>
    <w:rsid w:val="00F322E7"/>
    <w:rsid w:val="00F32C51"/>
    <w:rsid w:val="00F33365"/>
    <w:rsid w:val="00F346F9"/>
    <w:rsid w:val="00F348BC"/>
    <w:rsid w:val="00F34EAE"/>
    <w:rsid w:val="00F34FAE"/>
    <w:rsid w:val="00F35447"/>
    <w:rsid w:val="00F35E8A"/>
    <w:rsid w:val="00F3607E"/>
    <w:rsid w:val="00F365E4"/>
    <w:rsid w:val="00F3711A"/>
    <w:rsid w:val="00F4007A"/>
    <w:rsid w:val="00F41EAD"/>
    <w:rsid w:val="00F41FCB"/>
    <w:rsid w:val="00F42336"/>
    <w:rsid w:val="00F43B9E"/>
    <w:rsid w:val="00F43BDC"/>
    <w:rsid w:val="00F43EF0"/>
    <w:rsid w:val="00F44F44"/>
    <w:rsid w:val="00F4619D"/>
    <w:rsid w:val="00F466CE"/>
    <w:rsid w:val="00F467ED"/>
    <w:rsid w:val="00F46855"/>
    <w:rsid w:val="00F46FE6"/>
    <w:rsid w:val="00F476B8"/>
    <w:rsid w:val="00F518F9"/>
    <w:rsid w:val="00F51C6F"/>
    <w:rsid w:val="00F52230"/>
    <w:rsid w:val="00F5280A"/>
    <w:rsid w:val="00F52E3F"/>
    <w:rsid w:val="00F53C18"/>
    <w:rsid w:val="00F5418A"/>
    <w:rsid w:val="00F54BA2"/>
    <w:rsid w:val="00F54C04"/>
    <w:rsid w:val="00F54C93"/>
    <w:rsid w:val="00F553BD"/>
    <w:rsid w:val="00F55514"/>
    <w:rsid w:val="00F55530"/>
    <w:rsid w:val="00F55DEE"/>
    <w:rsid w:val="00F57067"/>
    <w:rsid w:val="00F576B5"/>
    <w:rsid w:val="00F57B10"/>
    <w:rsid w:val="00F57D64"/>
    <w:rsid w:val="00F6007A"/>
    <w:rsid w:val="00F60BB7"/>
    <w:rsid w:val="00F61324"/>
    <w:rsid w:val="00F62AE5"/>
    <w:rsid w:val="00F62F8B"/>
    <w:rsid w:val="00F6331C"/>
    <w:rsid w:val="00F6339C"/>
    <w:rsid w:val="00F63573"/>
    <w:rsid w:val="00F63A78"/>
    <w:rsid w:val="00F64897"/>
    <w:rsid w:val="00F65436"/>
    <w:rsid w:val="00F662AD"/>
    <w:rsid w:val="00F66BC5"/>
    <w:rsid w:val="00F67AF5"/>
    <w:rsid w:val="00F67D5E"/>
    <w:rsid w:val="00F70965"/>
    <w:rsid w:val="00F70AB0"/>
    <w:rsid w:val="00F70EE6"/>
    <w:rsid w:val="00F70FEA"/>
    <w:rsid w:val="00F71027"/>
    <w:rsid w:val="00F714ED"/>
    <w:rsid w:val="00F72155"/>
    <w:rsid w:val="00F72859"/>
    <w:rsid w:val="00F72B60"/>
    <w:rsid w:val="00F73AC6"/>
    <w:rsid w:val="00F73CAE"/>
    <w:rsid w:val="00F73CEC"/>
    <w:rsid w:val="00F74F72"/>
    <w:rsid w:val="00F7571F"/>
    <w:rsid w:val="00F75B66"/>
    <w:rsid w:val="00F75E6C"/>
    <w:rsid w:val="00F771BF"/>
    <w:rsid w:val="00F77336"/>
    <w:rsid w:val="00F77E26"/>
    <w:rsid w:val="00F80401"/>
    <w:rsid w:val="00F8071F"/>
    <w:rsid w:val="00F80A15"/>
    <w:rsid w:val="00F80C85"/>
    <w:rsid w:val="00F8128B"/>
    <w:rsid w:val="00F82D7F"/>
    <w:rsid w:val="00F82E9E"/>
    <w:rsid w:val="00F8389F"/>
    <w:rsid w:val="00F85494"/>
    <w:rsid w:val="00F85CF6"/>
    <w:rsid w:val="00F85EB8"/>
    <w:rsid w:val="00F86911"/>
    <w:rsid w:val="00F87F88"/>
    <w:rsid w:val="00F90582"/>
    <w:rsid w:val="00F90ED5"/>
    <w:rsid w:val="00F91924"/>
    <w:rsid w:val="00F91CC1"/>
    <w:rsid w:val="00F91E35"/>
    <w:rsid w:val="00F9225D"/>
    <w:rsid w:val="00F92507"/>
    <w:rsid w:val="00F92CF3"/>
    <w:rsid w:val="00F93EB1"/>
    <w:rsid w:val="00F9401D"/>
    <w:rsid w:val="00F94043"/>
    <w:rsid w:val="00F940C2"/>
    <w:rsid w:val="00F943C5"/>
    <w:rsid w:val="00F963C5"/>
    <w:rsid w:val="00F964FF"/>
    <w:rsid w:val="00F9765F"/>
    <w:rsid w:val="00F97756"/>
    <w:rsid w:val="00FA02A1"/>
    <w:rsid w:val="00FA076B"/>
    <w:rsid w:val="00FA25BC"/>
    <w:rsid w:val="00FA2E53"/>
    <w:rsid w:val="00FA2F98"/>
    <w:rsid w:val="00FA3600"/>
    <w:rsid w:val="00FA38F1"/>
    <w:rsid w:val="00FA40F7"/>
    <w:rsid w:val="00FA488B"/>
    <w:rsid w:val="00FA5354"/>
    <w:rsid w:val="00FA5FB1"/>
    <w:rsid w:val="00FA605B"/>
    <w:rsid w:val="00FA66F3"/>
    <w:rsid w:val="00FA6F61"/>
    <w:rsid w:val="00FA7344"/>
    <w:rsid w:val="00FA7C41"/>
    <w:rsid w:val="00FA7CB8"/>
    <w:rsid w:val="00FA7D0B"/>
    <w:rsid w:val="00FB0155"/>
    <w:rsid w:val="00FB1178"/>
    <w:rsid w:val="00FB1909"/>
    <w:rsid w:val="00FB1B36"/>
    <w:rsid w:val="00FB231C"/>
    <w:rsid w:val="00FB33D8"/>
    <w:rsid w:val="00FB3A7F"/>
    <w:rsid w:val="00FB51E5"/>
    <w:rsid w:val="00FB5F35"/>
    <w:rsid w:val="00FB5F4D"/>
    <w:rsid w:val="00FB6ED9"/>
    <w:rsid w:val="00FB734A"/>
    <w:rsid w:val="00FC0AB1"/>
    <w:rsid w:val="00FC0BDF"/>
    <w:rsid w:val="00FC13F0"/>
    <w:rsid w:val="00FC186E"/>
    <w:rsid w:val="00FC2549"/>
    <w:rsid w:val="00FC3AD4"/>
    <w:rsid w:val="00FC412A"/>
    <w:rsid w:val="00FC4493"/>
    <w:rsid w:val="00FC4668"/>
    <w:rsid w:val="00FC4AF1"/>
    <w:rsid w:val="00FC4F8C"/>
    <w:rsid w:val="00FC590E"/>
    <w:rsid w:val="00FC5AB2"/>
    <w:rsid w:val="00FC60B9"/>
    <w:rsid w:val="00FC65FC"/>
    <w:rsid w:val="00FC664D"/>
    <w:rsid w:val="00FC690F"/>
    <w:rsid w:val="00FC74D7"/>
    <w:rsid w:val="00FC7D18"/>
    <w:rsid w:val="00FC7EFF"/>
    <w:rsid w:val="00FD054E"/>
    <w:rsid w:val="00FD11B3"/>
    <w:rsid w:val="00FD125D"/>
    <w:rsid w:val="00FD1700"/>
    <w:rsid w:val="00FD17B2"/>
    <w:rsid w:val="00FD1D83"/>
    <w:rsid w:val="00FD23BE"/>
    <w:rsid w:val="00FD27DC"/>
    <w:rsid w:val="00FD3CC4"/>
    <w:rsid w:val="00FD426D"/>
    <w:rsid w:val="00FD482C"/>
    <w:rsid w:val="00FD5076"/>
    <w:rsid w:val="00FD581F"/>
    <w:rsid w:val="00FD5A0C"/>
    <w:rsid w:val="00FD6800"/>
    <w:rsid w:val="00FD7ECA"/>
    <w:rsid w:val="00FE03AE"/>
    <w:rsid w:val="00FE0545"/>
    <w:rsid w:val="00FE088E"/>
    <w:rsid w:val="00FE0E48"/>
    <w:rsid w:val="00FE1887"/>
    <w:rsid w:val="00FE359B"/>
    <w:rsid w:val="00FE390F"/>
    <w:rsid w:val="00FE3D8C"/>
    <w:rsid w:val="00FE570F"/>
    <w:rsid w:val="00FE5A67"/>
    <w:rsid w:val="00FE6B73"/>
    <w:rsid w:val="00FE6BD8"/>
    <w:rsid w:val="00FF09B1"/>
    <w:rsid w:val="00FF1354"/>
    <w:rsid w:val="00FF165C"/>
    <w:rsid w:val="00FF16AB"/>
    <w:rsid w:val="00FF24C5"/>
    <w:rsid w:val="00FF2D8D"/>
    <w:rsid w:val="00FF2DFE"/>
    <w:rsid w:val="00FF328F"/>
    <w:rsid w:val="00FF3873"/>
    <w:rsid w:val="00FF3A96"/>
    <w:rsid w:val="00FF3ED1"/>
    <w:rsid w:val="00FF4579"/>
    <w:rsid w:val="00FF61D6"/>
    <w:rsid w:val="00FF68EA"/>
    <w:rsid w:val="00FF72FE"/>
    <w:rsid w:val="00FF748B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F6F522"/>
  <w15:chartTrackingRefBased/>
  <w15:docId w15:val="{72737D22-899F-4730-B68C-D826999E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D2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C5F04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locked/>
    <w:rsid w:val="009C5F04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locked/>
    <w:rsid w:val="009C5F04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locked/>
    <w:rsid w:val="009C5F04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locked/>
    <w:rsid w:val="009C5F04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locked/>
    <w:rsid w:val="009C5F04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locked/>
    <w:rsid w:val="009C5F04"/>
    <w:rPr>
      <w:sz w:val="24"/>
      <w:szCs w:val="24"/>
      <w:lang w:eastAsia="ar-SA"/>
    </w:rPr>
  </w:style>
  <w:style w:type="character" w:customStyle="1" w:styleId="Nagwek8Znak">
    <w:name w:val="Nagłówek 8 Znak"/>
    <w:link w:val="Nagwek8"/>
    <w:locked/>
    <w:rsid w:val="009C5F04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locked/>
    <w:rsid w:val="009C5F04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Pr>
      <w:b/>
      <w:color w:val="000000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b/>
      <w:color w:val="000000"/>
    </w:rPr>
  </w:style>
  <w:style w:type="character" w:customStyle="1" w:styleId="WW8Num3z0">
    <w:name w:val="WW8Num3z0"/>
    <w:rPr>
      <w:rFonts w:ascii="Symbol" w:hAnsi="Symbol"/>
      <w:sz w:val="12"/>
    </w:rPr>
  </w:style>
  <w:style w:type="character" w:customStyle="1" w:styleId="WW8Num4z0">
    <w:name w:val="WW8Num4z0"/>
    <w:rPr>
      <w:rFonts w:ascii="Times New Roman" w:eastAsia="Times New Roman" w:hAnsi="Times New Roman" w:cs="Times New Roman"/>
      <w:color w:val="000000"/>
    </w:rPr>
  </w:style>
  <w:style w:type="character" w:customStyle="1" w:styleId="WW8Num5z0">
    <w:name w:val="WW8Num5z0"/>
    <w:rPr>
      <w:rFonts w:ascii="Arial" w:hAnsi="Arial"/>
      <w:sz w:val="24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b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2z0">
    <w:name w:val="WW8Num12z0"/>
    <w:rPr>
      <w:rFonts w:ascii="Symbol" w:hAnsi="Symbol"/>
      <w:b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  <w:b w:val="0"/>
    </w:rPr>
  </w:style>
  <w:style w:type="character" w:customStyle="1" w:styleId="WW8Num17z0">
    <w:name w:val="WW8Num17z0"/>
    <w:rPr>
      <w:rFonts w:ascii="Symbol" w:hAnsi="Symbol"/>
      <w:color w:val="auto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  <w:b/>
    </w:rPr>
  </w:style>
  <w:style w:type="character" w:customStyle="1" w:styleId="WW8Num22z1">
    <w:name w:val="WW8Num22z1"/>
    <w:rPr>
      <w:b/>
    </w:rPr>
  </w:style>
  <w:style w:type="character" w:customStyle="1" w:styleId="WW8Num22z4">
    <w:name w:val="WW8Num22z4"/>
    <w:rPr>
      <w:b w:val="0"/>
    </w:rPr>
  </w:style>
  <w:style w:type="character" w:customStyle="1" w:styleId="WW8Num23z0">
    <w:name w:val="WW8Num23z0"/>
    <w:rPr>
      <w:rFonts w:cs="Times New Roman"/>
      <w:b/>
      <w:bCs/>
    </w:rPr>
  </w:style>
  <w:style w:type="character" w:customStyle="1" w:styleId="WW8Num23z2">
    <w:name w:val="WW8Num23z2"/>
    <w:rPr>
      <w:rFonts w:cs="Times New Roman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bCs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2">
    <w:name w:val="WW8Num24z2"/>
    <w:rPr>
      <w:rFonts w:cs="Times New Roman"/>
      <w:b/>
      <w:bCs/>
    </w:rPr>
  </w:style>
  <w:style w:type="character" w:customStyle="1" w:styleId="WW8Num24z3">
    <w:name w:val="WW8Num24z3"/>
    <w:rPr>
      <w:rFonts w:ascii="Symbol" w:hAnsi="Symbol"/>
      <w:b/>
    </w:rPr>
  </w:style>
  <w:style w:type="character" w:customStyle="1" w:styleId="WW8Num25z0">
    <w:name w:val="WW8Num25z0"/>
    <w:rPr>
      <w:b/>
    </w:rPr>
  </w:style>
  <w:style w:type="character" w:customStyle="1" w:styleId="WW8Num27z0">
    <w:name w:val="WW8Num27z0"/>
    <w:rPr>
      <w:b/>
    </w:rPr>
  </w:style>
  <w:style w:type="character" w:customStyle="1" w:styleId="WW8Num27z3">
    <w:name w:val="WW8Num27z3"/>
    <w:rPr>
      <w:u w:val="single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 w:val="0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  <w:rPr>
      <w:b w:val="0"/>
    </w:rPr>
  </w:style>
  <w:style w:type="character" w:customStyle="1" w:styleId="WW8Num33z2">
    <w:name w:val="WW8Num33z2"/>
    <w:rPr>
      <w:b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  <w:rPr>
      <w:b/>
      <w:i w:val="0"/>
      <w:color w:val="auto"/>
    </w:rPr>
  </w:style>
  <w:style w:type="character" w:customStyle="1" w:styleId="WW8Num34z1">
    <w:name w:val="WW8Num34z1"/>
    <w:rPr>
      <w:rFonts w:ascii="Symbol" w:hAnsi="Symbol"/>
      <w:b w:val="0"/>
    </w:rPr>
  </w:style>
  <w:style w:type="character" w:customStyle="1" w:styleId="WW8Num35z0">
    <w:name w:val="WW8Num35z0"/>
    <w:rPr>
      <w:color w:val="auto"/>
    </w:rPr>
  </w:style>
  <w:style w:type="character" w:customStyle="1" w:styleId="WW8Num37z0">
    <w:name w:val="WW8Num37z0"/>
    <w:rPr>
      <w:rFonts w:eastAsia="Times New Roman"/>
    </w:rPr>
  </w:style>
  <w:style w:type="character" w:customStyle="1" w:styleId="WW8Num39z0">
    <w:name w:val="WW8Num39z0"/>
    <w:rPr>
      <w:b w:val="0"/>
    </w:rPr>
  </w:style>
  <w:style w:type="character" w:customStyle="1" w:styleId="WW8Num41z0">
    <w:name w:val="WW8Num41z0"/>
    <w:rPr>
      <w:b w:val="0"/>
    </w:rPr>
  </w:style>
  <w:style w:type="character" w:customStyle="1" w:styleId="WW8Num42z0">
    <w:name w:val="WW8Num42z0"/>
    <w:rPr>
      <w:b/>
      <w:color w:val="auto"/>
    </w:rPr>
  </w:style>
  <w:style w:type="character" w:customStyle="1" w:styleId="WW8Num42z1">
    <w:name w:val="WW8Num42z1"/>
    <w:rPr>
      <w:b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6z2">
    <w:name w:val="WW8Num46z2"/>
    <w:rPr>
      <w:rFonts w:ascii="Wingdings" w:hAnsi="Wingdings"/>
    </w:rPr>
  </w:style>
  <w:style w:type="character" w:customStyle="1" w:styleId="WW8Num46z4">
    <w:name w:val="WW8Num46z4"/>
    <w:rPr>
      <w:rFonts w:ascii="Courier New" w:hAnsi="Courier New" w:cs="Courier New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8z0">
    <w:name w:val="WW8Num48z0"/>
    <w:rPr>
      <w:rFonts w:ascii="Symbol" w:hAnsi="Symbol"/>
      <w:color w:val="auto"/>
    </w:rPr>
  </w:style>
  <w:style w:type="character" w:customStyle="1" w:styleId="WW8Num49z0">
    <w:name w:val="WW8Num49z0"/>
    <w:rPr>
      <w:b w:val="0"/>
    </w:rPr>
  </w:style>
  <w:style w:type="character" w:customStyle="1" w:styleId="WW8Num50z0">
    <w:name w:val="WW8Num50z0"/>
    <w:rPr>
      <w:rFonts w:ascii="Symbol" w:hAnsi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/>
    </w:rPr>
  </w:style>
  <w:style w:type="character" w:customStyle="1" w:styleId="WW8Num51z0">
    <w:name w:val="WW8Num51z0"/>
    <w:rPr>
      <w:rFonts w:ascii="Symbol" w:hAnsi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/>
    </w:rPr>
  </w:style>
  <w:style w:type="character" w:customStyle="1" w:styleId="WW8Num52z0">
    <w:name w:val="WW8Num52z0"/>
    <w:rPr>
      <w:rFonts w:ascii="Symbol" w:hAnsi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3z1">
    <w:name w:val="WW8Num53z1"/>
    <w:rPr>
      <w:b w:val="0"/>
    </w:rPr>
  </w:style>
  <w:style w:type="character" w:customStyle="1" w:styleId="WW8Num53z2">
    <w:name w:val="WW8Num53z2"/>
    <w:rPr>
      <w:b w:val="0"/>
      <w:color w:val="auto"/>
    </w:rPr>
  </w:style>
  <w:style w:type="character" w:customStyle="1" w:styleId="WW8Num54z0">
    <w:name w:val="WW8Num54z0"/>
    <w:rPr>
      <w:rFonts w:ascii="Symbol" w:hAnsi="Symbol"/>
      <w:color w:val="auto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/>
    </w:rPr>
  </w:style>
  <w:style w:type="character" w:customStyle="1" w:styleId="WW8Num54z3">
    <w:name w:val="WW8Num54z3"/>
    <w:rPr>
      <w:rFonts w:ascii="Symbol" w:hAnsi="Symbol"/>
    </w:rPr>
  </w:style>
  <w:style w:type="character" w:customStyle="1" w:styleId="WW8Num55z1">
    <w:name w:val="WW8Num55z1"/>
    <w:rPr>
      <w:rFonts w:ascii="Times New Roman" w:hAnsi="Times New Roman" w:cs="Times New Roman"/>
      <w:b w:val="0"/>
      <w:i w:val="0"/>
      <w:sz w:val="28"/>
      <w:u w:val="none"/>
    </w:rPr>
  </w:style>
  <w:style w:type="character" w:customStyle="1" w:styleId="WW8Num59z0">
    <w:name w:val="WW8Num59z0"/>
    <w:rPr>
      <w:b/>
    </w:rPr>
  </w:style>
  <w:style w:type="character" w:customStyle="1" w:styleId="WW8Num59z1">
    <w:name w:val="WW8Num59z1"/>
    <w:rPr>
      <w:b/>
      <w:color w:val="auto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1z0">
    <w:name w:val="WW8Num61z0"/>
    <w:rPr>
      <w:b w:val="0"/>
    </w:rPr>
  </w:style>
  <w:style w:type="character" w:customStyle="1" w:styleId="WW8Num62z0">
    <w:name w:val="WW8Num62z0"/>
    <w:rPr>
      <w:rFonts w:ascii="Symbol" w:hAnsi="Symbo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/>
    </w:rPr>
  </w:style>
  <w:style w:type="character" w:customStyle="1" w:styleId="WW8Num63z0">
    <w:name w:val="WW8Num63z0"/>
    <w:rPr>
      <w:rFonts w:ascii="Symbol" w:hAnsi="Symbol"/>
      <w:color w:val="auto"/>
    </w:rPr>
  </w:style>
  <w:style w:type="character" w:customStyle="1" w:styleId="WW8Num64z0">
    <w:name w:val="WW8Num64z0"/>
    <w:rPr>
      <w:rFonts w:ascii="Symbol" w:hAnsi="Symbol"/>
      <w:b/>
      <w:color w:val="auto"/>
    </w:rPr>
  </w:style>
  <w:style w:type="character" w:customStyle="1" w:styleId="WW8Num65z0">
    <w:name w:val="WW8Num65z0"/>
    <w:rPr>
      <w:rFonts w:ascii="Symbol" w:hAnsi="Symbol"/>
    </w:rPr>
  </w:style>
  <w:style w:type="character" w:customStyle="1" w:styleId="WW8Num65z1">
    <w:name w:val="WW8Num65z1"/>
    <w:rPr>
      <w:rFonts w:ascii="Courier New" w:hAnsi="Courier New" w:cs="Courier New"/>
    </w:rPr>
  </w:style>
  <w:style w:type="character" w:customStyle="1" w:styleId="WW8Num65z2">
    <w:name w:val="WW8Num65z2"/>
    <w:rPr>
      <w:rFonts w:ascii="Wingdings" w:hAnsi="Wingdings"/>
    </w:rPr>
  </w:style>
  <w:style w:type="character" w:customStyle="1" w:styleId="WW8Num66z0">
    <w:name w:val="WW8Num66z0"/>
    <w:rPr>
      <w:rFonts w:ascii="Symbol" w:hAnsi="Symbol"/>
    </w:rPr>
  </w:style>
  <w:style w:type="character" w:customStyle="1" w:styleId="WW8Num66z1">
    <w:name w:val="WW8Num66z1"/>
    <w:rPr>
      <w:rFonts w:ascii="Courier New" w:hAnsi="Courier New" w:cs="Courier New"/>
    </w:rPr>
  </w:style>
  <w:style w:type="character" w:customStyle="1" w:styleId="WW8Num66z2">
    <w:name w:val="WW8Num66z2"/>
    <w:rPr>
      <w:rFonts w:ascii="Wingdings" w:hAnsi="Wingdings"/>
    </w:rPr>
  </w:style>
  <w:style w:type="character" w:customStyle="1" w:styleId="WW8Num68z0">
    <w:name w:val="WW8Num68z0"/>
    <w:rPr>
      <w:rFonts w:ascii="Symbol" w:hAnsi="Symbol"/>
      <w:color w:val="auto"/>
    </w:rPr>
  </w:style>
  <w:style w:type="character" w:customStyle="1" w:styleId="WW8Num68z1">
    <w:name w:val="WW8Num68z1"/>
    <w:rPr>
      <w:rFonts w:ascii="Symbol" w:hAnsi="Symbol"/>
    </w:rPr>
  </w:style>
  <w:style w:type="character" w:customStyle="1" w:styleId="WW8Num68z2">
    <w:name w:val="WW8Num68z2"/>
    <w:rPr>
      <w:rFonts w:ascii="Wingdings" w:hAnsi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69z2">
    <w:name w:val="WW8Num69z2"/>
    <w:rPr>
      <w:rFonts w:ascii="Wingdings" w:hAnsi="Wingdings"/>
    </w:rPr>
  </w:style>
  <w:style w:type="character" w:customStyle="1" w:styleId="WW8Num69z4">
    <w:name w:val="WW8Num69z4"/>
    <w:rPr>
      <w:rFonts w:ascii="Courier New" w:hAnsi="Courier New" w:cs="Courier New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/>
    </w:rPr>
  </w:style>
  <w:style w:type="character" w:customStyle="1" w:styleId="WW8Num71z0">
    <w:name w:val="WW8Num71z0"/>
    <w:rPr>
      <w:b/>
      <w:color w:val="auto"/>
    </w:rPr>
  </w:style>
  <w:style w:type="character" w:customStyle="1" w:styleId="WW8Num71z1">
    <w:name w:val="WW8Num71z1"/>
    <w:rPr>
      <w:b/>
    </w:rPr>
  </w:style>
  <w:style w:type="character" w:customStyle="1" w:styleId="WW8Num73z0">
    <w:name w:val="WW8Num73z0"/>
    <w:rPr>
      <w:rFonts w:ascii="Symbol" w:hAnsi="Symbol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2">
    <w:name w:val="WW8Num73z2"/>
    <w:rPr>
      <w:rFonts w:ascii="Wingdings" w:hAnsi="Wingdings"/>
    </w:rPr>
  </w:style>
  <w:style w:type="character" w:customStyle="1" w:styleId="WW8Num74z0">
    <w:name w:val="WW8Num74z0"/>
    <w:rPr>
      <w:b/>
    </w:rPr>
  </w:style>
  <w:style w:type="character" w:customStyle="1" w:styleId="WW8Num76z0">
    <w:name w:val="WW8Num76z0"/>
    <w:rPr>
      <w:b/>
    </w:rPr>
  </w:style>
  <w:style w:type="character" w:customStyle="1" w:styleId="WW8Num76z3">
    <w:name w:val="WW8Num76z3"/>
    <w:rPr>
      <w:u w:val="single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/>
    </w:rPr>
  </w:style>
  <w:style w:type="character" w:customStyle="1" w:styleId="WW8Num81z0">
    <w:name w:val="WW8Num81z0"/>
    <w:rPr>
      <w:rFonts w:ascii="Times New Roman" w:eastAsia="Times New Roman" w:hAnsi="Times New Roman" w:cs="Times New Roman"/>
    </w:rPr>
  </w:style>
  <w:style w:type="character" w:customStyle="1" w:styleId="WW8Num81z1">
    <w:name w:val="WW8Num81z1"/>
    <w:rPr>
      <w:rFonts w:ascii="Courier New" w:hAnsi="Courier New" w:cs="Courier New"/>
    </w:rPr>
  </w:style>
  <w:style w:type="character" w:customStyle="1" w:styleId="WW8Num81z2">
    <w:name w:val="WW8Num81z2"/>
    <w:rPr>
      <w:rFonts w:ascii="Wingdings" w:hAnsi="Wingdings"/>
    </w:rPr>
  </w:style>
  <w:style w:type="character" w:customStyle="1" w:styleId="WW8Num81z3">
    <w:name w:val="WW8Num81z3"/>
    <w:rPr>
      <w:rFonts w:ascii="Symbol" w:hAnsi="Symbol"/>
    </w:rPr>
  </w:style>
  <w:style w:type="character" w:customStyle="1" w:styleId="WW8Num82z0">
    <w:name w:val="WW8Num82z0"/>
    <w:rPr>
      <w:b/>
    </w:rPr>
  </w:style>
  <w:style w:type="character" w:customStyle="1" w:styleId="WW8Num82z3">
    <w:name w:val="WW8Num82z3"/>
    <w:rPr>
      <w:u w:val="single"/>
    </w:rPr>
  </w:style>
  <w:style w:type="character" w:customStyle="1" w:styleId="WW8Num83z0">
    <w:name w:val="WW8Num83z0"/>
    <w:rPr>
      <w:rFonts w:ascii="Symbol" w:hAnsi="Symbol"/>
    </w:rPr>
  </w:style>
  <w:style w:type="character" w:customStyle="1" w:styleId="WW8Num83z2">
    <w:name w:val="WW8Num83z2"/>
    <w:rPr>
      <w:rFonts w:ascii="Wingdings" w:hAnsi="Wingdings"/>
    </w:rPr>
  </w:style>
  <w:style w:type="character" w:customStyle="1" w:styleId="WW8Num83z4">
    <w:name w:val="WW8Num83z4"/>
    <w:rPr>
      <w:rFonts w:ascii="Courier New" w:hAnsi="Courier New" w:cs="Courier New"/>
    </w:rPr>
  </w:style>
  <w:style w:type="character" w:customStyle="1" w:styleId="WW8Num84z0">
    <w:name w:val="WW8Num84z0"/>
    <w:rPr>
      <w:b/>
    </w:rPr>
  </w:style>
  <w:style w:type="character" w:customStyle="1" w:styleId="WW8Num84z1">
    <w:name w:val="WW8Num84z1"/>
    <w:rPr>
      <w:b/>
      <w:color w:val="auto"/>
    </w:rPr>
  </w:style>
  <w:style w:type="character" w:customStyle="1" w:styleId="WW8Num86z0">
    <w:name w:val="WW8Num86z0"/>
    <w:rPr>
      <w:rFonts w:ascii="Symbol" w:hAnsi="Symbol"/>
    </w:rPr>
  </w:style>
  <w:style w:type="character" w:customStyle="1" w:styleId="WW8Num86z1">
    <w:name w:val="WW8Num86z1"/>
    <w:rPr>
      <w:rFonts w:ascii="Courier New" w:hAnsi="Courier New" w:cs="Courier New"/>
    </w:rPr>
  </w:style>
  <w:style w:type="character" w:customStyle="1" w:styleId="WW8Num86z2">
    <w:name w:val="WW8Num86z2"/>
    <w:rPr>
      <w:rFonts w:ascii="Wingdings" w:hAnsi="Wingdings"/>
    </w:rPr>
  </w:style>
  <w:style w:type="character" w:customStyle="1" w:styleId="WW8Num87z0">
    <w:name w:val="WW8Num87z0"/>
    <w:rPr>
      <w:b/>
    </w:rPr>
  </w:style>
  <w:style w:type="character" w:customStyle="1" w:styleId="WW8Num88z0">
    <w:name w:val="WW8Num88z0"/>
    <w:rPr>
      <w:b w:val="0"/>
    </w:rPr>
  </w:style>
  <w:style w:type="character" w:customStyle="1" w:styleId="WW8Num89z0">
    <w:name w:val="WW8Num89z0"/>
    <w:rPr>
      <w:b/>
    </w:rPr>
  </w:style>
  <w:style w:type="character" w:customStyle="1" w:styleId="WW8Num91z0">
    <w:name w:val="WW8Num91z0"/>
    <w:rPr>
      <w:b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2z1">
    <w:name w:val="WW8Num92z1"/>
    <w:rPr>
      <w:rFonts w:ascii="Courier New" w:hAnsi="Courier New" w:cs="Courier New"/>
    </w:rPr>
  </w:style>
  <w:style w:type="character" w:customStyle="1" w:styleId="WW8Num92z2">
    <w:name w:val="WW8Num92z2"/>
    <w:rPr>
      <w:rFonts w:ascii="Wingdings" w:hAnsi="Wingdings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Symbol" w:hAnsi="Symbol"/>
      <w:b/>
    </w:rPr>
  </w:style>
  <w:style w:type="character" w:customStyle="1" w:styleId="WW8Num94z1">
    <w:name w:val="WW8Num94z1"/>
    <w:rPr>
      <w:b/>
    </w:rPr>
  </w:style>
  <w:style w:type="character" w:customStyle="1" w:styleId="WW8Num94z2">
    <w:name w:val="WW8Num94z2"/>
    <w:rPr>
      <w:rFonts w:ascii="Times New Roman" w:eastAsia="Times New Roman" w:hAnsi="Times New Roman" w:cs="Times New Roman"/>
    </w:rPr>
  </w:style>
  <w:style w:type="character" w:customStyle="1" w:styleId="WW8Num95z0">
    <w:name w:val="WW8Num95z0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6z0">
    <w:name w:val="WW8Num96z0"/>
    <w:rPr>
      <w:rFonts w:ascii="Symbol" w:hAnsi="Symbol"/>
    </w:rPr>
  </w:style>
  <w:style w:type="character" w:customStyle="1" w:styleId="WW8Num96z1">
    <w:name w:val="WW8Num96z1"/>
    <w:rPr>
      <w:rFonts w:ascii="Courier New" w:hAnsi="Courier New" w:cs="Courier New"/>
    </w:rPr>
  </w:style>
  <w:style w:type="character" w:customStyle="1" w:styleId="WW8Num96z2">
    <w:name w:val="WW8Num96z2"/>
    <w:rPr>
      <w:rFonts w:ascii="Wingdings" w:hAnsi="Wingdings"/>
    </w:rPr>
  </w:style>
  <w:style w:type="character" w:customStyle="1" w:styleId="WW8Num97z0">
    <w:name w:val="WW8Num97z0"/>
    <w:rPr>
      <w:b/>
    </w:rPr>
  </w:style>
  <w:style w:type="character" w:customStyle="1" w:styleId="WW8Num97z1">
    <w:name w:val="WW8Num97z1"/>
    <w:rPr>
      <w:b/>
      <w:i w:val="0"/>
      <w:sz w:val="24"/>
      <w:szCs w:val="24"/>
    </w:rPr>
  </w:style>
  <w:style w:type="character" w:customStyle="1" w:styleId="WW8Num98z0">
    <w:name w:val="WW8Num98z0"/>
    <w:rPr>
      <w:b/>
    </w:rPr>
  </w:style>
  <w:style w:type="character" w:customStyle="1" w:styleId="WW8Num98z3">
    <w:name w:val="WW8Num98z3"/>
    <w:rPr>
      <w:u w:val="single"/>
    </w:rPr>
  </w:style>
  <w:style w:type="character" w:customStyle="1" w:styleId="WW8Num99z1">
    <w:name w:val="WW8Num99z1"/>
    <w:rPr>
      <w:rFonts w:ascii="Symbol" w:hAnsi="Symbol"/>
    </w:rPr>
  </w:style>
  <w:style w:type="character" w:customStyle="1" w:styleId="WW8Num99z3">
    <w:name w:val="WW8Num99z3"/>
    <w:rPr>
      <w:b/>
    </w:rPr>
  </w:style>
  <w:style w:type="character" w:customStyle="1" w:styleId="WW8Num100z0">
    <w:name w:val="WW8Num100z0"/>
    <w:rPr>
      <w:b w:val="0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/>
    </w:rPr>
  </w:style>
  <w:style w:type="character" w:customStyle="1" w:styleId="WW8Num104z0">
    <w:name w:val="WW8Num104z0"/>
    <w:rPr>
      <w:b/>
    </w:rPr>
  </w:style>
  <w:style w:type="character" w:customStyle="1" w:styleId="WW8Num104z1">
    <w:name w:val="WW8Num104z1"/>
    <w:rPr>
      <w:b/>
      <w:color w:val="auto"/>
    </w:rPr>
  </w:style>
  <w:style w:type="character" w:customStyle="1" w:styleId="WW8Num104z2">
    <w:name w:val="WW8Num104z2"/>
    <w:rPr>
      <w:color w:val="3333FF"/>
    </w:rPr>
  </w:style>
  <w:style w:type="character" w:customStyle="1" w:styleId="WW8Num107z0">
    <w:name w:val="WW8Num107z0"/>
    <w:rPr>
      <w:b/>
    </w:rPr>
  </w:style>
  <w:style w:type="character" w:customStyle="1" w:styleId="WW8Num109z0">
    <w:name w:val="WW8Num109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ielony101">
    <w:name w:val="zielony101"/>
    <w:rPr>
      <w:rFonts w:ascii="Arial" w:hAnsi="Arial" w:cs="Arial"/>
      <w:b/>
      <w:bCs/>
      <w:color w:val="000000"/>
      <w:sz w:val="18"/>
      <w:szCs w:val="18"/>
    </w:rPr>
  </w:style>
  <w:style w:type="character" w:customStyle="1" w:styleId="bodyplaingrey1">
    <w:name w:val="bodyplaingrey1"/>
    <w:rPr>
      <w:rFonts w:ascii="Verdana" w:hAnsi="Verdana"/>
      <w:b w:val="0"/>
      <w:bCs w:val="0"/>
      <w:i w:val="0"/>
      <w:iCs w:val="0"/>
      <w:color w:val="999999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character" w:customStyle="1" w:styleId="zielony10">
    <w:name w:val="zielony10"/>
    <w:basedOn w:val="Domylnaczcionkaakapitu1"/>
  </w:style>
  <w:style w:type="character" w:styleId="Pogrubienie">
    <w:name w:val="Strong"/>
    <w:uiPriority w:val="22"/>
    <w:qFormat/>
    <w:rPr>
      <w:b/>
      <w:bCs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  <w:overflowPunct w:val="0"/>
      <w:autoSpaceDE w:val="0"/>
      <w:spacing w:after="120"/>
      <w:textAlignment w:val="baseline"/>
    </w:pPr>
    <w:rPr>
      <w:sz w:val="26"/>
      <w:szCs w:val="20"/>
    </w:rPr>
  </w:style>
  <w:style w:type="character" w:customStyle="1" w:styleId="TekstpodstawowyZnak">
    <w:name w:val="Tekst podstawowy Znak"/>
    <w:link w:val="Tekstpodstawowy"/>
    <w:locked/>
    <w:rsid w:val="009C5F04"/>
    <w:rPr>
      <w:sz w:val="26"/>
      <w:lang w:eastAsia="ar-SA"/>
    </w:rPr>
  </w:style>
  <w:style w:type="paragraph" w:styleId="Lista">
    <w:name w:val="List"/>
    <w:basedOn w:val="Normalny"/>
    <w:pPr>
      <w:widowControl w:val="0"/>
      <w:overflowPunct w:val="0"/>
      <w:autoSpaceDE w:val="0"/>
      <w:ind w:left="283" w:hanging="283"/>
      <w:textAlignment w:val="baseline"/>
    </w:pPr>
    <w:rPr>
      <w:sz w:val="26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Legenda1">
    <w:name w:val="Legenda1"/>
    <w:basedOn w:val="Normalny"/>
    <w:next w:val="Normalny"/>
    <w:pPr>
      <w:spacing w:before="120" w:after="120"/>
    </w:pPr>
    <w:rPr>
      <w:b/>
      <w:bCs/>
      <w:sz w:val="20"/>
      <w:szCs w:val="20"/>
    </w:rPr>
  </w:style>
  <w:style w:type="paragraph" w:customStyle="1" w:styleId="ZnakZnakZnak">
    <w:name w:val="Znak Znak Znak"/>
    <w:basedOn w:val="Normalny"/>
    <w:rPr>
      <w:rFonts w:ascii="Arial" w:hAnsi="Arial" w:cs="Arial"/>
    </w:rPr>
  </w:style>
  <w:style w:type="paragraph" w:customStyle="1" w:styleId="ZnakZnakZnakZnakZnakZnakZnakZnak1ZnakZnakZnakZnakZnakZnakZnakZnakZnakZnakZnakZnakZnakZnakZnakZnakZnakZnakZnakZnak">
    <w:name w:val="Znak Znak Znak Znak Znak Znak Znak Znak1 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paragraph" w:styleId="Nagwek">
    <w:name w:val="header"/>
    <w:aliases w:val="Nagłówek strony nieparzystej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link w:val="Nagwek"/>
    <w:locked/>
    <w:rsid w:val="009C5F04"/>
    <w:rPr>
      <w:sz w:val="24"/>
      <w:szCs w:val="24"/>
      <w:lang w:eastAsia="ar-SA"/>
    </w:r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</w:rPr>
  </w:style>
  <w:style w:type="paragraph" w:customStyle="1" w:styleId="BodyText23">
    <w:name w:val="Body Text 23"/>
    <w:basedOn w:val="Normalny"/>
    <w:pPr>
      <w:widowControl w:val="0"/>
      <w:overflowPunct w:val="0"/>
      <w:autoSpaceDE w:val="0"/>
      <w:jc w:val="both"/>
      <w:textAlignment w:val="baseline"/>
    </w:pPr>
    <w:rPr>
      <w:sz w:val="26"/>
      <w:szCs w:val="20"/>
    </w:rPr>
  </w:style>
  <w:style w:type="paragraph" w:customStyle="1" w:styleId="ZnakZnakZnakZnakZnakZnak">
    <w:name w:val="Znak Znak Znak Znak Znak Znak"/>
    <w:basedOn w:val="Normalny"/>
    <w:rPr>
      <w:rFonts w:ascii="Arial" w:hAnsi="Arial" w:cs="Arial"/>
    </w:rPr>
  </w:style>
  <w:style w:type="paragraph" w:customStyle="1" w:styleId="ZnakZnakZnakZnakZnakZnak1">
    <w:name w:val="Znak Znak Znak Znak Znak Znak1"/>
    <w:basedOn w:val="Normalny"/>
    <w:rPr>
      <w:rFonts w:ascii="Arial" w:hAnsi="Arial" w:cs="Arial"/>
    </w:rPr>
  </w:style>
  <w:style w:type="paragraph" w:styleId="Tytu">
    <w:name w:val="Title"/>
    <w:basedOn w:val="Normalny"/>
    <w:next w:val="Podtytu"/>
    <w:link w:val="TytuZnak"/>
    <w:qFormat/>
    <w:pPr>
      <w:widowControl w:val="0"/>
      <w:overflowPunct w:val="0"/>
      <w:autoSpaceDE w:val="0"/>
      <w:jc w:val="center"/>
      <w:textAlignment w:val="baseline"/>
    </w:pPr>
    <w:rPr>
      <w:b/>
      <w:sz w:val="26"/>
      <w:szCs w:val="20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character" w:customStyle="1" w:styleId="PodtytuZnak">
    <w:name w:val="Podtytuł Znak"/>
    <w:link w:val="Podtytu"/>
    <w:locked/>
    <w:rsid w:val="009C5F04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locked/>
    <w:rsid w:val="009C5F04"/>
    <w:rPr>
      <w:b/>
      <w:sz w:val="26"/>
      <w:lang w:eastAsia="ar-SA"/>
    </w:rPr>
  </w:style>
  <w:style w:type="paragraph" w:customStyle="1" w:styleId="BodyText24">
    <w:name w:val="Body Text 24"/>
    <w:basedOn w:val="Normalny"/>
    <w:pPr>
      <w:widowControl w:val="0"/>
      <w:overflowPunct w:val="0"/>
      <w:autoSpaceDE w:val="0"/>
      <w:ind w:left="360"/>
      <w:textAlignment w:val="baseline"/>
    </w:pPr>
    <w:rPr>
      <w:sz w:val="28"/>
      <w:szCs w:val="20"/>
    </w:rPr>
  </w:style>
  <w:style w:type="paragraph" w:customStyle="1" w:styleId="NormalnyWeb1">
    <w:name w:val="Normalny (Web)1"/>
    <w:basedOn w:val="Normalny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wcity21">
    <w:name w:val="Tekst podstawowy wcięty 21"/>
    <w:basedOn w:val="Normalny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0"/>
    </w:rPr>
  </w:style>
  <w:style w:type="paragraph" w:customStyle="1" w:styleId="Lista21">
    <w:name w:val="Lista 21"/>
    <w:basedOn w:val="Normalny"/>
    <w:pPr>
      <w:widowControl w:val="0"/>
      <w:overflowPunct w:val="0"/>
      <w:autoSpaceDE w:val="0"/>
      <w:ind w:left="566" w:hanging="283"/>
      <w:textAlignment w:val="baseline"/>
    </w:pPr>
    <w:rPr>
      <w:sz w:val="26"/>
      <w:szCs w:val="20"/>
    </w:rPr>
  </w:style>
  <w:style w:type="paragraph" w:customStyle="1" w:styleId="Listapunktowana1">
    <w:name w:val="Lista punktowana1"/>
    <w:basedOn w:val="Normalny"/>
    <w:pPr>
      <w:widowControl w:val="0"/>
      <w:numPr>
        <w:numId w:val="8"/>
      </w:numPr>
      <w:overflowPunct w:val="0"/>
      <w:autoSpaceDE w:val="0"/>
      <w:textAlignment w:val="baseline"/>
    </w:pPr>
    <w:rPr>
      <w:sz w:val="26"/>
      <w:szCs w:val="20"/>
    </w:rPr>
  </w:style>
  <w:style w:type="paragraph" w:customStyle="1" w:styleId="Listapunktowana21">
    <w:name w:val="Lista punktowana 21"/>
    <w:basedOn w:val="Normalny"/>
    <w:pPr>
      <w:widowControl w:val="0"/>
      <w:numPr>
        <w:numId w:val="2"/>
      </w:numPr>
      <w:overflowPunct w:val="0"/>
      <w:autoSpaceDE w:val="0"/>
      <w:ind w:left="566"/>
      <w:textAlignment w:val="baseline"/>
    </w:pPr>
    <w:rPr>
      <w:sz w:val="26"/>
      <w:szCs w:val="20"/>
    </w:rPr>
  </w:style>
  <w:style w:type="paragraph" w:customStyle="1" w:styleId="Lista-kontynuacja1">
    <w:name w:val="Lista - kontynuacja1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BodyText25">
    <w:name w:val="Body Text 25"/>
    <w:basedOn w:val="Normalny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paragraph" w:customStyle="1" w:styleId="Tekstpodstawowy4">
    <w:name w:val="Tekst podstawowy 4"/>
    <w:basedOn w:val="BodyText25"/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1985" w:hanging="1985"/>
      <w:textAlignment w:val="baseline"/>
    </w:pPr>
    <w:rPr>
      <w:szCs w:val="20"/>
    </w:rPr>
  </w:style>
  <w:style w:type="paragraph" w:customStyle="1" w:styleId="Tekstpodstawowy32">
    <w:name w:val="Tekst podstawowy 32"/>
    <w:basedOn w:val="Normalny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BodyText31">
    <w:name w:val="Body Text 31"/>
    <w:basedOn w:val="Normalny"/>
    <w:pPr>
      <w:widowControl w:val="0"/>
      <w:overflowPunct w:val="0"/>
      <w:autoSpaceDE w:val="0"/>
      <w:jc w:val="both"/>
      <w:textAlignment w:val="baseline"/>
    </w:pPr>
    <w:rPr>
      <w:sz w:val="28"/>
      <w:szCs w:val="20"/>
    </w:rPr>
  </w:style>
  <w:style w:type="paragraph" w:customStyle="1" w:styleId="BodyText22">
    <w:name w:val="Body Text 22"/>
    <w:basedOn w:val="Normalny"/>
    <w:pPr>
      <w:widowControl w:val="0"/>
      <w:overflowPunct w:val="0"/>
      <w:autoSpaceDE w:val="0"/>
      <w:textAlignment w:val="baseline"/>
    </w:pPr>
    <w:rPr>
      <w:sz w:val="28"/>
      <w:szCs w:val="20"/>
    </w:rPr>
  </w:style>
  <w:style w:type="paragraph" w:customStyle="1" w:styleId="BodyTextIndent22">
    <w:name w:val="Body Text Indent 22"/>
    <w:basedOn w:val="Normalny"/>
    <w:pPr>
      <w:overflowPunct w:val="0"/>
      <w:autoSpaceDE w:val="0"/>
      <w:ind w:left="284" w:hanging="284"/>
      <w:jc w:val="both"/>
      <w:textAlignment w:val="baseline"/>
    </w:pPr>
    <w:rPr>
      <w:szCs w:val="20"/>
    </w:rPr>
  </w:style>
  <w:style w:type="paragraph" w:customStyle="1" w:styleId="BodyTextIndent31">
    <w:name w:val="Body Text Indent 31"/>
    <w:basedOn w:val="Normalny"/>
    <w:pPr>
      <w:widowControl w:val="0"/>
      <w:tabs>
        <w:tab w:val="left" w:pos="720"/>
      </w:tabs>
      <w:overflowPunct w:val="0"/>
      <w:autoSpaceDE w:val="0"/>
      <w:ind w:left="360"/>
      <w:jc w:val="both"/>
      <w:textAlignment w:val="baseline"/>
    </w:pPr>
    <w:rPr>
      <w:sz w:val="26"/>
      <w:szCs w:val="20"/>
    </w:rPr>
  </w:style>
  <w:style w:type="paragraph" w:customStyle="1" w:styleId="BodyText21">
    <w:name w:val="Body Text 21"/>
    <w:basedOn w:val="Normalny"/>
    <w:pPr>
      <w:widowControl w:val="0"/>
      <w:overflowPunct w:val="0"/>
      <w:autoSpaceDE w:val="0"/>
      <w:ind w:left="567" w:hanging="283"/>
      <w:textAlignment w:val="baseline"/>
    </w:pPr>
    <w:rPr>
      <w:sz w:val="26"/>
      <w:szCs w:val="20"/>
    </w:rPr>
  </w:style>
  <w:style w:type="paragraph" w:customStyle="1" w:styleId="BodyTextIndent21">
    <w:name w:val="Body Text Indent 21"/>
    <w:basedOn w:val="Normalny"/>
    <w:pPr>
      <w:widowControl w:val="0"/>
      <w:overflowPunct w:val="0"/>
      <w:autoSpaceDE w:val="0"/>
      <w:ind w:left="567" w:hanging="283"/>
      <w:jc w:val="both"/>
      <w:textAlignment w:val="baseline"/>
    </w:pPr>
    <w:rPr>
      <w:sz w:val="26"/>
      <w:szCs w:val="20"/>
    </w:rPr>
  </w:style>
  <w:style w:type="paragraph" w:customStyle="1" w:styleId="Tekstkomentarza2">
    <w:name w:val="Tekst komentarza2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22">
    <w:name w:val="Tekst podstawowy 22"/>
    <w:basedOn w:val="Normalny"/>
    <w:pPr>
      <w:widowControl w:val="0"/>
      <w:tabs>
        <w:tab w:val="left" w:pos="720"/>
      </w:tabs>
      <w:overflowPunct w:val="0"/>
      <w:autoSpaceDE w:val="0"/>
      <w:jc w:val="both"/>
      <w:textAlignment w:val="baseline"/>
    </w:pPr>
    <w:rPr>
      <w:color w:val="FF0000"/>
      <w:sz w:val="26"/>
      <w:szCs w:val="20"/>
    </w:rPr>
  </w:style>
  <w:style w:type="paragraph" w:customStyle="1" w:styleId="Tekstpodstawowywcity210">
    <w:name w:val="Tekst podstawowy wcięty 21"/>
    <w:basedOn w:val="Normalny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0"/>
    </w:rPr>
  </w:style>
  <w:style w:type="character" w:customStyle="1" w:styleId="TekstpodstawowywcityZnak">
    <w:name w:val="Tekst podstawowy wcięty Znak"/>
    <w:link w:val="Tekstpodstawowywcity"/>
    <w:locked/>
    <w:rsid w:val="009C5F04"/>
    <w:rPr>
      <w:sz w:val="26"/>
      <w:lang w:eastAsia="ar-SA"/>
    </w:rPr>
  </w:style>
  <w:style w:type="paragraph" w:customStyle="1" w:styleId="Tekstpodstawowywcity32">
    <w:name w:val="Tekst podstawowy wcięty 32"/>
    <w:basedOn w:val="Normalny"/>
    <w:pPr>
      <w:widowControl w:val="0"/>
      <w:tabs>
        <w:tab w:val="left" w:pos="720"/>
      </w:tabs>
      <w:overflowPunct w:val="0"/>
      <w:autoSpaceDE w:val="0"/>
      <w:ind w:left="360"/>
      <w:textAlignment w:val="baseline"/>
    </w:pPr>
    <w:rPr>
      <w:szCs w:val="20"/>
    </w:rPr>
  </w:style>
  <w:style w:type="paragraph" w:customStyle="1" w:styleId="3">
    <w:name w:val="3"/>
    <w:basedOn w:val="Normalny"/>
    <w:next w:val="Nagwek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Arial Narrow" w:hAnsi="Arial Narrow"/>
      <w:sz w:val="22"/>
      <w:szCs w:val="20"/>
    </w:rPr>
  </w:style>
  <w:style w:type="paragraph" w:customStyle="1" w:styleId="2">
    <w:name w:val="2"/>
    <w:basedOn w:val="Normalny"/>
    <w:next w:val="Nagwek"/>
    <w:pPr>
      <w:tabs>
        <w:tab w:val="center" w:pos="4536"/>
        <w:tab w:val="right" w:pos="9072"/>
      </w:tabs>
    </w:p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  <w:color w:val="FF0000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ascii="Arial" w:eastAsia="Arial Unicode MS" w:hAnsi="Arial" w:cs="Arial Unicode MS"/>
      <w:color w:val="FF0000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eastAsia="Arial Unicode MS" w:hAnsi="Arial" w:cs="Arial Unicode MS"/>
      <w:color w:val="FF0000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locked/>
    <w:rsid w:val="009C5F04"/>
    <w:rPr>
      <w:rFonts w:ascii="Tahoma" w:hAnsi="Tahoma" w:cs="Tahoma"/>
      <w:sz w:val="16"/>
      <w:szCs w:val="16"/>
      <w:lang w:eastAsia="ar-SA"/>
    </w:rPr>
  </w:style>
  <w:style w:type="paragraph" w:customStyle="1" w:styleId="WW-Tekstpodstawowy3">
    <w:name w:val="WW-Tekst podstawowy 3"/>
    <w:basedOn w:val="Normalny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9C5F04"/>
    <w:rPr>
      <w:lang w:eastAsia="ar-SA"/>
    </w:rPr>
  </w:style>
  <w:style w:type="paragraph" w:styleId="Tematkomentarza">
    <w:name w:val="annotation subject"/>
    <w:basedOn w:val="Tekstkomentarza2"/>
    <w:next w:val="Tekstkomentarza2"/>
    <w:link w:val="TematkomentarzaZnak"/>
    <w:pPr>
      <w:widowControl/>
      <w:overflowPunct/>
      <w:autoSpaceDE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locked/>
    <w:rsid w:val="009C5F04"/>
    <w:rPr>
      <w:b/>
      <w:bCs/>
      <w:lang w:eastAsia="ar-SA"/>
    </w:rPr>
  </w:style>
  <w:style w:type="paragraph" w:customStyle="1" w:styleId="WW-Domylnie">
    <w:name w:val="WW-Domyślni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WW-NormalnyWeb">
    <w:name w:val="WW-Normalny (Web)"/>
    <w:basedOn w:val="WW-Domylnie"/>
    <w:pPr>
      <w:overflowPunct/>
      <w:autoSpaceDE/>
      <w:spacing w:before="100" w:after="100"/>
      <w:textAlignment w:val="auto"/>
    </w:pPr>
    <w:rPr>
      <w:sz w:val="24"/>
      <w:szCs w:val="24"/>
    </w:rPr>
  </w:style>
  <w:style w:type="paragraph" w:customStyle="1" w:styleId="xl31">
    <w:name w:val="xl31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pP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33">
    <w:name w:val="xl33"/>
    <w:basedOn w:val="Normalny"/>
    <w:pPr>
      <w:spacing w:before="280" w:after="280"/>
      <w:jc w:val="right"/>
    </w:pPr>
  </w:style>
  <w:style w:type="paragraph" w:customStyle="1" w:styleId="xl34">
    <w:name w:val="xl3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7">
    <w:name w:val="xl37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38">
    <w:name w:val="xl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45">
    <w:name w:val="xl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6">
    <w:name w:val="xl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7">
    <w:name w:val="xl47"/>
    <w:basedOn w:val="Normalny"/>
    <w:pPr>
      <w:spacing w:before="280" w:after="280"/>
      <w:textAlignment w:val="center"/>
    </w:pPr>
    <w:rPr>
      <w:rFonts w:ascii="Arial" w:hAnsi="Arial" w:cs="Arial"/>
      <w:b/>
      <w:bCs/>
      <w:color w:val="008000"/>
    </w:rPr>
  </w:style>
  <w:style w:type="paragraph" w:customStyle="1" w:styleId="xl48">
    <w:name w:val="xl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49">
    <w:name w:val="xl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0">
    <w:name w:val="xl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1">
    <w:name w:val="xl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2">
    <w:name w:val="xl5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5">
    <w:name w:val="xl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pPr>
      <w:pBdr>
        <w:lef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ny"/>
    <w:pPr>
      <w:pBdr>
        <w:lef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59">
    <w:name w:val="xl59"/>
    <w:basedOn w:val="Normalny"/>
    <w:pPr>
      <w:spacing w:before="280" w:after="280"/>
      <w:textAlignment w:val="center"/>
    </w:pPr>
    <w:rPr>
      <w:rFonts w:ascii="Arial" w:hAnsi="Arial" w:cs="Arial"/>
    </w:rPr>
  </w:style>
  <w:style w:type="paragraph" w:customStyle="1" w:styleId="xl60">
    <w:name w:val="xl60"/>
    <w:basedOn w:val="Normalny"/>
    <w:pPr>
      <w:spacing w:before="280" w:after="280"/>
      <w:jc w:val="right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2">
    <w:name w:val="xl62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3">
    <w:name w:val="xl6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4">
    <w:name w:val="xl6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70">
    <w:name w:val="xl70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pP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pPr>
      <w:pBdr>
        <w:top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pPr>
      <w:pBdr>
        <w:top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pPr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pPr>
      <w:pBdr>
        <w:top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3">
    <w:name w:val="xl93"/>
    <w:basedOn w:val="Normalny"/>
    <w:pP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pPr>
      <w:pBdr>
        <w:top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0">
    <w:name w:val="xl100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1">
    <w:name w:val="xl101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03">
    <w:name w:val="xl10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Normalny"/>
    <w:pPr>
      <w:pBdr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09">
    <w:name w:val="xl10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0">
    <w:name w:val="xl110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pPr>
      <w:shd w:val="clear" w:color="auto" w:fill="FF99CC"/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7">
    <w:name w:val="xl11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18">
    <w:name w:val="xl11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color w:val="FF0000"/>
    </w:rPr>
  </w:style>
  <w:style w:type="paragraph" w:customStyle="1" w:styleId="xl119">
    <w:name w:val="xl119"/>
    <w:basedOn w:val="Normalny"/>
    <w:pPr>
      <w:pBdr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pPr>
      <w:pBdr>
        <w:top w:val="single" w:sz="4" w:space="0" w:color="000000"/>
        <w:left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pPr>
      <w:pBdr>
        <w:top w:val="double" w:sz="1" w:space="0" w:color="000000"/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pPr>
      <w:pBdr>
        <w:top w:val="double" w:sz="1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pPr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pPr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pPr>
      <w:pBdr>
        <w:left w:val="double" w:sz="1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pPr>
      <w:pBdr>
        <w:left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5">
    <w:name w:val="xl1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8000"/>
    </w:rPr>
  </w:style>
  <w:style w:type="paragraph" w:customStyle="1" w:styleId="xl136">
    <w:name w:val="xl136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8">
    <w:name w:val="xl13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39">
    <w:name w:val="xl1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0">
    <w:name w:val="xl1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41">
    <w:name w:val="xl1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3">
    <w:name w:val="xl1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4">
    <w:name w:val="xl14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pacing w:before="280" w:after="280"/>
      <w:jc w:val="center"/>
      <w:textAlignment w:val="center"/>
    </w:pPr>
    <w:rPr>
      <w:rFonts w:ascii="Arial" w:hAnsi="Arial" w:cs="Arial"/>
      <w:b/>
      <w:bCs/>
      <w:color w:val="FF0000"/>
    </w:rPr>
  </w:style>
  <w:style w:type="paragraph" w:customStyle="1" w:styleId="xl145">
    <w:name w:val="xl14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FF000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pPr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hd w:val="clear" w:color="auto" w:fill="800080"/>
      <w:spacing w:before="280" w:after="280"/>
      <w:jc w:val="right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3">
    <w:name w:val="xl153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4">
    <w:name w:val="xl154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5">
    <w:name w:val="xl155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6">
    <w:name w:val="xl156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7">
    <w:name w:val="xl157"/>
    <w:basedOn w:val="Normalny"/>
    <w:pPr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59">
    <w:name w:val="xl159"/>
    <w:basedOn w:val="Normalny"/>
    <w:pPr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xl160">
    <w:name w:val="xl160"/>
    <w:basedOn w:val="Normalny"/>
    <w:pPr>
      <w:shd w:val="clear" w:color="auto" w:fill="FFFF00"/>
      <w:spacing w:before="280" w:after="280"/>
      <w:jc w:val="right"/>
      <w:textAlignment w:val="center"/>
    </w:pPr>
    <w:rPr>
      <w:rFonts w:ascii="Arial" w:hAnsi="Arial" w:cs="Arial"/>
      <w:b/>
      <w:bCs/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customStyle="1" w:styleId="WW-Tekstpodstawowywcity2">
    <w:name w:val="WW-Tekst podstawowy wcięty 2"/>
    <w:basedOn w:val="Normalny"/>
    <w:pPr>
      <w:autoSpaceDE w:val="0"/>
      <w:ind w:left="400" w:hanging="420"/>
      <w:jc w:val="both"/>
    </w:pPr>
    <w:rPr>
      <w:sz w:val="20"/>
    </w:rPr>
  </w:style>
  <w:style w:type="paragraph" w:styleId="Tekstprzypisudolnego">
    <w:name w:val="footnote text"/>
    <w:basedOn w:val="Normalny"/>
    <w:link w:val="TekstprzypisudolnegoZnak"/>
    <w:pPr>
      <w:widowControl w:val="0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9C5F04"/>
    <w:rPr>
      <w:rFonts w:ascii="Arial" w:hAnsi="Arial"/>
      <w:lang w:eastAsia="ar-SA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standard">
    <w:name w:val="standard"/>
    <w:basedOn w:val="Normalny"/>
    <w:pPr>
      <w:tabs>
        <w:tab w:val="left" w:pos="567"/>
      </w:tabs>
      <w:spacing w:line="360" w:lineRule="auto"/>
      <w:jc w:val="both"/>
    </w:pPr>
    <w:rPr>
      <w:rFonts w:ascii="Arial" w:hAnsi="Arial" w:cs="Tahoma"/>
      <w:sz w:val="22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rPr>
      <w:rFonts w:ascii="Arial" w:hAnsi="Arial" w:cs="Arial"/>
    </w:rPr>
  </w:style>
  <w:style w:type="paragraph" w:customStyle="1" w:styleId="Tekstpodstawowy210">
    <w:name w:val="Tekst podstawowy 21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customStyle="1" w:styleId="Tekstpodstawowywcity310">
    <w:name w:val="Tekst podstawowy wcięty 31"/>
    <w:basedOn w:val="Normalny"/>
    <w:pPr>
      <w:ind w:left="340" w:hanging="340"/>
    </w:pPr>
    <w:rPr>
      <w:rFonts w:cs="Lucida Sans Unicode"/>
      <w:szCs w:val="20"/>
    </w:rPr>
  </w:style>
  <w:style w:type="paragraph" w:customStyle="1" w:styleId="ZnakZnakZnak1ZnakZnakZnakZnak">
    <w:name w:val="Znak Znak Znak1 Znak Znak Znak Znak"/>
    <w:basedOn w:val="Normalny"/>
    <w:rPr>
      <w:rFonts w:ascii="Arial" w:hAnsi="Arial" w:cs="Arial"/>
      <w:sz w:val="20"/>
      <w:szCs w:val="20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</w:rPr>
  </w:style>
  <w:style w:type="paragraph" w:customStyle="1" w:styleId="ust">
    <w:name w:val="ust"/>
    <w:pPr>
      <w:widowControl w:val="0"/>
      <w:suppressAutoHyphens/>
      <w:spacing w:before="60" w:after="60"/>
      <w:ind w:left="426" w:hanging="284"/>
      <w:jc w:val="both"/>
    </w:pPr>
    <w:rPr>
      <w:rFonts w:eastAsia="Arial" w:cs="Arial Unicode MS"/>
      <w:sz w:val="24"/>
      <w:szCs w:val="24"/>
      <w:lang w:eastAsia="ar-SA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cs="Arial Unicode MS"/>
      <w:color w:val="000000"/>
    </w:rPr>
  </w:style>
  <w:style w:type="paragraph" w:customStyle="1" w:styleId="WW-Tekstkomentarza">
    <w:name w:val="WW-Tekst komentarza"/>
    <w:basedOn w:val="Normalny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komentarza1">
    <w:name w:val="Tekst komentarza1"/>
    <w:basedOn w:val="Normalny"/>
    <w:pPr>
      <w:widowControl w:val="0"/>
      <w:overflowPunct w:val="0"/>
      <w:autoSpaceDE w:val="0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ZnakZnakZnakZnakZnakZnakZnakZnakZnak">
    <w:name w:val="Znak Znak Znak Znak Znak Znak Znak Znak Znak"/>
    <w:basedOn w:val="Normalny"/>
    <w:rPr>
      <w:rFonts w:ascii="Arial" w:hAnsi="Arial" w:cs="Arial"/>
    </w:rPr>
  </w:style>
  <w:style w:type="paragraph" w:customStyle="1" w:styleId="ZnakZnakZnakZnakZnakZnakZnakZnakZnakZnakZnakZnak1ZnakZnakZnakZnakZnakZnak">
    <w:name w:val="Znak Znak Znak Znak Znak Znak Znak Znak Znak Znak Znak Znak1 Znak Znak Znak Znak Znak Znak"/>
    <w:basedOn w:val="Normalny"/>
    <w:rPr>
      <w:rFonts w:ascii="Arial" w:hAnsi="Arial" w:cs="Arial"/>
    </w:rPr>
  </w:style>
  <w:style w:type="paragraph" w:customStyle="1" w:styleId="BodyText26">
    <w:name w:val="Body Text 26"/>
    <w:basedOn w:val="Normalny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6"/>
    </w:rPr>
  </w:style>
  <w:style w:type="paragraph" w:styleId="Akapitzlist">
    <w:name w:val="List Paragraph"/>
    <w:aliases w:val="L1,Numerowanie,Akapit z listą5,CW_Lista,T_SZ_List Paragraph,normalny tekst,Akapit z listą BS,Tytuł_procedury,Kolorowa lista — akcent 11,List Paragraph,Obiekt,List Paragraph1,2 heading,A_wyliczenie,K-P_odwolanie,maz_wyliczenie,opis dzialan"/>
    <w:basedOn w:val="Normalny"/>
    <w:link w:val="AkapitzlistZnak"/>
    <w:uiPriority w:val="34"/>
    <w:qFormat/>
    <w:pPr>
      <w:ind w:left="708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1">
    <w:name w:val="WW8Num2z1"/>
    <w:rsid w:val="00A0537E"/>
    <w:rPr>
      <w:rFonts w:cs="Times New Roman"/>
      <w:b/>
      <w:bCs/>
    </w:rPr>
  </w:style>
  <w:style w:type="character" w:customStyle="1" w:styleId="WW8Num10z0">
    <w:name w:val="WW8Num10z0"/>
    <w:rsid w:val="00A0537E"/>
    <w:rPr>
      <w:rFonts w:ascii="Symbol" w:hAnsi="Symbol"/>
    </w:rPr>
  </w:style>
  <w:style w:type="character" w:customStyle="1" w:styleId="WW8Num10z1">
    <w:name w:val="WW8Num10z1"/>
    <w:rsid w:val="00A0537E"/>
    <w:rPr>
      <w:rFonts w:ascii="Courier New" w:hAnsi="Courier New"/>
    </w:rPr>
  </w:style>
  <w:style w:type="character" w:customStyle="1" w:styleId="WW8Num11z1">
    <w:name w:val="WW8Num11z1"/>
    <w:rsid w:val="00A0537E"/>
    <w:rPr>
      <w:rFonts w:ascii="Courier New" w:hAnsi="Courier New" w:cs="Courier New"/>
    </w:rPr>
  </w:style>
  <w:style w:type="character" w:customStyle="1" w:styleId="WW8Num11z3">
    <w:name w:val="WW8Num11z3"/>
    <w:rsid w:val="00A0537E"/>
    <w:rPr>
      <w:rFonts w:ascii="Symbol" w:hAnsi="Symbol"/>
      <w:b/>
    </w:rPr>
  </w:style>
  <w:style w:type="character" w:customStyle="1" w:styleId="WW8Num13z0">
    <w:name w:val="WW8Num13z0"/>
    <w:rsid w:val="00A0537E"/>
    <w:rPr>
      <w:rFonts w:ascii="Times New Roman" w:hAnsi="Times New Roman"/>
    </w:rPr>
  </w:style>
  <w:style w:type="character" w:customStyle="1" w:styleId="WW8Num14z1">
    <w:name w:val="WW8Num14z1"/>
    <w:rsid w:val="00A0537E"/>
    <w:rPr>
      <w:rFonts w:ascii="Symbol" w:hAnsi="Symbol"/>
    </w:rPr>
  </w:style>
  <w:style w:type="character" w:customStyle="1" w:styleId="WW8Num14z3">
    <w:name w:val="WW8Num14z3"/>
    <w:rsid w:val="00A0537E"/>
    <w:rPr>
      <w:rFonts w:cs="Times New Roman"/>
    </w:rPr>
  </w:style>
  <w:style w:type="character" w:customStyle="1" w:styleId="WW8Num15z3">
    <w:name w:val="WW8Num15z3"/>
    <w:rsid w:val="00A0537E"/>
    <w:rPr>
      <w:rFonts w:cs="Times New Roman"/>
    </w:rPr>
  </w:style>
  <w:style w:type="character" w:customStyle="1" w:styleId="WW8Num15z4">
    <w:name w:val="WW8Num15z4"/>
    <w:rsid w:val="00A0537E"/>
    <w:rPr>
      <w:rFonts w:ascii="Courier New" w:hAnsi="Courier New"/>
    </w:rPr>
  </w:style>
  <w:style w:type="character" w:customStyle="1" w:styleId="WW8Num16z1">
    <w:name w:val="WW8Num16z1"/>
    <w:rsid w:val="00A0537E"/>
    <w:rPr>
      <w:rFonts w:ascii="Symbol" w:hAnsi="Symbol"/>
    </w:rPr>
  </w:style>
  <w:style w:type="character" w:customStyle="1" w:styleId="WW8Num17z1">
    <w:name w:val="WW8Num17z1"/>
    <w:rsid w:val="00A0537E"/>
    <w:rPr>
      <w:rFonts w:ascii="Courier New" w:hAnsi="Courier New"/>
    </w:rPr>
  </w:style>
  <w:style w:type="character" w:customStyle="1" w:styleId="WW8Num20z1">
    <w:name w:val="WW8Num20z1"/>
    <w:rsid w:val="00A0537E"/>
    <w:rPr>
      <w:rFonts w:ascii="Courier New" w:hAnsi="Courier New"/>
    </w:rPr>
  </w:style>
  <w:style w:type="character" w:customStyle="1" w:styleId="WW8Num23z1">
    <w:name w:val="WW8Num23z1"/>
    <w:rsid w:val="00A0537E"/>
    <w:rPr>
      <w:rFonts w:ascii="Times New Roman" w:hAnsi="Times New Roman"/>
      <w:sz w:val="28"/>
      <w:u w:val="none"/>
    </w:rPr>
  </w:style>
  <w:style w:type="character" w:customStyle="1" w:styleId="WW8Num23z4">
    <w:name w:val="WW8Num23z4"/>
    <w:rsid w:val="00A0537E"/>
    <w:rPr>
      <w:rFonts w:cs="Times New Roman"/>
    </w:rPr>
  </w:style>
  <w:style w:type="character" w:customStyle="1" w:styleId="WW8Num25z1">
    <w:name w:val="WW8Num25z1"/>
    <w:rsid w:val="00A0537E"/>
    <w:rPr>
      <w:rFonts w:ascii="Courier New" w:hAnsi="Courier New"/>
    </w:rPr>
  </w:style>
  <w:style w:type="character" w:customStyle="1" w:styleId="WW8Num25z3">
    <w:name w:val="WW8Num25z3"/>
    <w:rsid w:val="00A0537E"/>
    <w:rPr>
      <w:rFonts w:ascii="Symbol" w:hAnsi="Symbol"/>
      <w:b/>
    </w:rPr>
  </w:style>
  <w:style w:type="character" w:customStyle="1" w:styleId="WW8Num26z0">
    <w:name w:val="WW8Num26z0"/>
    <w:rsid w:val="00A0537E"/>
    <w:rPr>
      <w:b/>
    </w:rPr>
  </w:style>
  <w:style w:type="character" w:customStyle="1" w:styleId="WW8Num28z1">
    <w:name w:val="WW8Num28z1"/>
    <w:rsid w:val="00A0537E"/>
    <w:rPr>
      <w:rFonts w:ascii="Courier New" w:hAnsi="Courier New"/>
    </w:rPr>
  </w:style>
  <w:style w:type="character" w:customStyle="1" w:styleId="WW8Num28z2">
    <w:name w:val="WW8Num28z2"/>
    <w:rsid w:val="00A0537E"/>
    <w:rPr>
      <w:rFonts w:ascii="Wingdings" w:hAnsi="Wingdings"/>
    </w:rPr>
  </w:style>
  <w:style w:type="character" w:customStyle="1" w:styleId="WW8Num31z0">
    <w:name w:val="WW8Num31z0"/>
    <w:rsid w:val="00A0537E"/>
    <w:rPr>
      <w:rFonts w:ascii="Symbol" w:hAnsi="Symbol"/>
      <w:color w:val="000000"/>
    </w:rPr>
  </w:style>
  <w:style w:type="character" w:customStyle="1" w:styleId="WW8Num36z0">
    <w:name w:val="WW8Num36z0"/>
    <w:rsid w:val="00A0537E"/>
    <w:rPr>
      <w:rFonts w:ascii="Symbol" w:hAnsi="Symbol"/>
      <w:b/>
    </w:rPr>
  </w:style>
  <w:style w:type="character" w:customStyle="1" w:styleId="WW8Num38z0">
    <w:name w:val="WW8Num38z0"/>
    <w:rsid w:val="00A0537E"/>
    <w:rPr>
      <w:rFonts w:eastAsia="Times New Roman"/>
      <w:b/>
    </w:rPr>
  </w:style>
  <w:style w:type="character" w:customStyle="1" w:styleId="WW8Num39z1">
    <w:name w:val="WW8Num39z1"/>
    <w:rsid w:val="00A0537E"/>
    <w:rPr>
      <w:rFonts w:cs="Times New Roman"/>
      <w:b/>
      <w:bCs/>
    </w:rPr>
  </w:style>
  <w:style w:type="character" w:customStyle="1" w:styleId="WW8Num39z3">
    <w:name w:val="WW8Num39z3"/>
    <w:rsid w:val="00A0537E"/>
    <w:rPr>
      <w:rFonts w:ascii="Symbol" w:hAnsi="Symbol"/>
      <w:b/>
    </w:rPr>
  </w:style>
  <w:style w:type="character" w:customStyle="1" w:styleId="WW8Num40z0">
    <w:name w:val="WW8Num40z0"/>
    <w:rsid w:val="00A0537E"/>
    <w:rPr>
      <w:b/>
      <w:color w:val="000000"/>
    </w:rPr>
  </w:style>
  <w:style w:type="character" w:customStyle="1" w:styleId="WW8Num43z0">
    <w:name w:val="WW8Num43z0"/>
    <w:rsid w:val="00A0537E"/>
    <w:rPr>
      <w:b/>
    </w:rPr>
  </w:style>
  <w:style w:type="character" w:customStyle="1" w:styleId="WW8Num44z0">
    <w:name w:val="WW8Num44z0"/>
    <w:rsid w:val="00A0537E"/>
    <w:rPr>
      <w:b/>
    </w:rPr>
  </w:style>
  <w:style w:type="character" w:customStyle="1" w:styleId="WW8Num48z1">
    <w:name w:val="WW8Num48z1"/>
    <w:rsid w:val="00A0537E"/>
    <w:rPr>
      <w:b/>
    </w:rPr>
  </w:style>
  <w:style w:type="character" w:customStyle="1" w:styleId="WW8Num49z1">
    <w:name w:val="WW8Num49z1"/>
    <w:rsid w:val="00A0537E"/>
    <w:rPr>
      <w:rFonts w:ascii="Courier New" w:hAnsi="Courier New"/>
    </w:rPr>
  </w:style>
  <w:style w:type="character" w:customStyle="1" w:styleId="WW8Num49z3">
    <w:name w:val="WW8Num49z3"/>
    <w:rsid w:val="00A0537E"/>
    <w:rPr>
      <w:rFonts w:ascii="Symbol" w:hAnsi="Symbol"/>
      <w:b/>
    </w:rPr>
  </w:style>
  <w:style w:type="character" w:customStyle="1" w:styleId="WW8Num53z0">
    <w:name w:val="WW8Num53z0"/>
    <w:rsid w:val="00A0537E"/>
    <w:rPr>
      <w:rFonts w:ascii="Symbol" w:hAnsi="Symbol"/>
      <w:b/>
    </w:rPr>
  </w:style>
  <w:style w:type="character" w:customStyle="1" w:styleId="WW8Num55z0">
    <w:name w:val="WW8Num55z0"/>
    <w:rsid w:val="00A0537E"/>
    <w:rPr>
      <w:b/>
    </w:rPr>
  </w:style>
  <w:style w:type="character" w:customStyle="1" w:styleId="WW8Num56z0">
    <w:name w:val="WW8Num56z0"/>
    <w:rsid w:val="00A0537E"/>
    <w:rPr>
      <w:b/>
    </w:rPr>
  </w:style>
  <w:style w:type="character" w:customStyle="1" w:styleId="WW8Num56z2">
    <w:name w:val="WW8Num56z2"/>
    <w:rsid w:val="00A0537E"/>
    <w:rPr>
      <w:rFonts w:ascii="Wingdings" w:hAnsi="Wingdings"/>
    </w:rPr>
  </w:style>
  <w:style w:type="character" w:customStyle="1" w:styleId="WW8Num56z4">
    <w:name w:val="WW8Num56z4"/>
    <w:rsid w:val="00A0537E"/>
    <w:rPr>
      <w:rFonts w:ascii="Courier New" w:hAnsi="Courier New"/>
    </w:rPr>
  </w:style>
  <w:style w:type="character" w:customStyle="1" w:styleId="WW8Num57z0">
    <w:name w:val="WW8Num57z0"/>
    <w:rsid w:val="00A0537E"/>
    <w:rPr>
      <w:b/>
    </w:rPr>
  </w:style>
  <w:style w:type="character" w:customStyle="1" w:styleId="WW8Num58z0">
    <w:name w:val="WW8Num58z0"/>
    <w:rsid w:val="00A0537E"/>
    <w:rPr>
      <w:b/>
    </w:rPr>
  </w:style>
  <w:style w:type="character" w:customStyle="1" w:styleId="WW8Num58z2">
    <w:name w:val="WW8Num58z2"/>
    <w:rsid w:val="00A0537E"/>
    <w:rPr>
      <w:rFonts w:cs="Times New Roman"/>
    </w:rPr>
  </w:style>
  <w:style w:type="character" w:customStyle="1" w:styleId="WW8Num59z3">
    <w:name w:val="WW8Num59z3"/>
    <w:rsid w:val="00A0537E"/>
    <w:rPr>
      <w:rFonts w:ascii="Symbol" w:hAnsi="Symbol"/>
      <w:b/>
    </w:rPr>
  </w:style>
  <w:style w:type="character" w:customStyle="1" w:styleId="WW8Num64z1">
    <w:name w:val="WW8Num64z1"/>
    <w:rsid w:val="00A0537E"/>
    <w:rPr>
      <w:rFonts w:ascii="Courier New" w:hAnsi="Courier New"/>
    </w:rPr>
  </w:style>
  <w:style w:type="character" w:customStyle="1" w:styleId="WW8Num66z3">
    <w:name w:val="WW8Num66z3"/>
    <w:rsid w:val="00A0537E"/>
    <w:rPr>
      <w:rFonts w:cs="Times New Roman"/>
    </w:rPr>
  </w:style>
  <w:style w:type="character" w:customStyle="1" w:styleId="WW8Num67z0">
    <w:name w:val="WW8Num67z0"/>
    <w:rsid w:val="00A0537E"/>
    <w:rPr>
      <w:b/>
    </w:rPr>
  </w:style>
  <w:style w:type="character" w:customStyle="1" w:styleId="WW8Num68z3">
    <w:name w:val="WW8Num68z3"/>
    <w:rsid w:val="00A0537E"/>
    <w:rPr>
      <w:rFonts w:ascii="Symbol" w:hAnsi="Symbol"/>
      <w:b/>
    </w:rPr>
  </w:style>
  <w:style w:type="character" w:customStyle="1" w:styleId="WW8Num69z1">
    <w:name w:val="WW8Num69z1"/>
    <w:rsid w:val="00A0537E"/>
    <w:rPr>
      <w:rFonts w:ascii="Courier New" w:hAnsi="Courier New"/>
    </w:rPr>
  </w:style>
  <w:style w:type="character" w:customStyle="1" w:styleId="WW8Num69z3">
    <w:name w:val="WW8Num69z3"/>
    <w:rsid w:val="00A0537E"/>
    <w:rPr>
      <w:rFonts w:ascii="Symbol" w:hAnsi="Symbol"/>
      <w:b/>
    </w:rPr>
  </w:style>
  <w:style w:type="character" w:customStyle="1" w:styleId="WW8Num70z3">
    <w:name w:val="WW8Num70z3"/>
    <w:rsid w:val="00A0537E"/>
    <w:rPr>
      <w:rFonts w:ascii="Symbol" w:hAnsi="Symbol"/>
      <w:b/>
    </w:rPr>
  </w:style>
  <w:style w:type="character" w:customStyle="1" w:styleId="WW8Num72z0">
    <w:name w:val="WW8Num72z0"/>
    <w:rsid w:val="00A0537E"/>
    <w:rPr>
      <w:rFonts w:ascii="Symbol" w:hAnsi="Symbol"/>
    </w:rPr>
  </w:style>
  <w:style w:type="character" w:customStyle="1" w:styleId="WW8Num75z0">
    <w:name w:val="WW8Num75z0"/>
    <w:rsid w:val="00A0537E"/>
    <w:rPr>
      <w:rFonts w:ascii="Symbol" w:hAnsi="Symbol"/>
    </w:rPr>
  </w:style>
  <w:style w:type="character" w:customStyle="1" w:styleId="WW8Num75z4">
    <w:name w:val="WW8Num75z4"/>
    <w:rsid w:val="00A0537E"/>
    <w:rPr>
      <w:rFonts w:cs="Times New Roman"/>
    </w:rPr>
  </w:style>
  <w:style w:type="character" w:customStyle="1" w:styleId="WW8Num77z0">
    <w:name w:val="WW8Num77z0"/>
    <w:rsid w:val="00A0537E"/>
    <w:rPr>
      <w:rFonts w:ascii="Symbol" w:hAnsi="Symbol"/>
    </w:rPr>
  </w:style>
  <w:style w:type="character" w:customStyle="1" w:styleId="WW8Num77z4">
    <w:name w:val="WW8Num77z4"/>
    <w:rsid w:val="00A0537E"/>
    <w:rPr>
      <w:rFonts w:cs="Times New Roman"/>
    </w:rPr>
  </w:style>
  <w:style w:type="character" w:customStyle="1" w:styleId="WW8Num78z4">
    <w:name w:val="WW8Num78z4"/>
    <w:rsid w:val="00A0537E"/>
    <w:rPr>
      <w:rFonts w:cs="Times New Roman"/>
    </w:rPr>
  </w:style>
  <w:style w:type="character" w:customStyle="1" w:styleId="WW8Num79z0">
    <w:name w:val="WW8Num79z0"/>
    <w:rsid w:val="00A0537E"/>
    <w:rPr>
      <w:b/>
    </w:rPr>
  </w:style>
  <w:style w:type="character" w:customStyle="1" w:styleId="WW8Num80z0">
    <w:name w:val="WW8Num80z0"/>
    <w:rsid w:val="00A0537E"/>
    <w:rPr>
      <w:rFonts w:ascii="Symbol" w:hAnsi="Symbol"/>
    </w:rPr>
  </w:style>
  <w:style w:type="character" w:customStyle="1" w:styleId="WW8Num85z0">
    <w:name w:val="WW8Num85z0"/>
    <w:rsid w:val="00A0537E"/>
    <w:rPr>
      <w:rFonts w:cs="Times New Roman"/>
      <w:b w:val="0"/>
      <w:bCs w:val="0"/>
    </w:rPr>
  </w:style>
  <w:style w:type="character" w:customStyle="1" w:styleId="WW8Num85z3">
    <w:name w:val="WW8Num85z3"/>
    <w:rsid w:val="00A0537E"/>
    <w:rPr>
      <w:rFonts w:ascii="Symbol" w:hAnsi="Symbol"/>
      <w:b/>
    </w:rPr>
  </w:style>
  <w:style w:type="character" w:customStyle="1" w:styleId="WW8Num88z2">
    <w:name w:val="WW8Num88z2"/>
    <w:rsid w:val="00A0537E"/>
    <w:rPr>
      <w:rFonts w:cs="Times New Roman"/>
    </w:rPr>
  </w:style>
  <w:style w:type="character" w:customStyle="1" w:styleId="WW8Num89z1">
    <w:name w:val="WW8Num89z1"/>
    <w:rsid w:val="00A0537E"/>
    <w:rPr>
      <w:rFonts w:ascii="Symbol" w:hAnsi="Symbol"/>
      <w:b w:val="0"/>
    </w:rPr>
  </w:style>
  <w:style w:type="character" w:customStyle="1" w:styleId="WW8Num90z0">
    <w:name w:val="WW8Num90z0"/>
    <w:rsid w:val="00A0537E"/>
    <w:rPr>
      <w:rFonts w:cs="Times New Roman"/>
      <w:b w:val="0"/>
      <w:bCs w:val="0"/>
    </w:rPr>
  </w:style>
  <w:style w:type="character" w:customStyle="1" w:styleId="WW8Num91z1">
    <w:name w:val="WW8Num91z1"/>
    <w:rsid w:val="00A0537E"/>
    <w:rPr>
      <w:rFonts w:cs="Times New Roman"/>
    </w:rPr>
  </w:style>
  <w:style w:type="character" w:customStyle="1" w:styleId="WW8Num99z0">
    <w:name w:val="WW8Num99z0"/>
    <w:rsid w:val="00A0537E"/>
    <w:rPr>
      <w:rFonts w:cs="Times New Roman"/>
      <w:b/>
      <w:bCs/>
    </w:rPr>
  </w:style>
  <w:style w:type="character" w:customStyle="1" w:styleId="WW8Num100z3">
    <w:name w:val="WW8Num100z3"/>
    <w:rsid w:val="00A0537E"/>
    <w:rPr>
      <w:rFonts w:cs="Times New Roman"/>
      <w:u w:val="single"/>
    </w:rPr>
  </w:style>
  <w:style w:type="character" w:customStyle="1" w:styleId="WW8Num100z4">
    <w:name w:val="WW8Num100z4"/>
    <w:rsid w:val="00A0537E"/>
    <w:rPr>
      <w:rFonts w:cs="Times New Roman"/>
    </w:rPr>
  </w:style>
  <w:style w:type="character" w:customStyle="1" w:styleId="WW8Num101z1">
    <w:name w:val="WW8Num101z1"/>
    <w:rsid w:val="00A0537E"/>
    <w:rPr>
      <w:rFonts w:cs="Times New Roman"/>
    </w:rPr>
  </w:style>
  <w:style w:type="character" w:customStyle="1" w:styleId="WW8Num102z0">
    <w:name w:val="WW8Num102z0"/>
    <w:rsid w:val="00A0537E"/>
    <w:rPr>
      <w:rFonts w:cs="Times New Roman"/>
    </w:rPr>
  </w:style>
  <w:style w:type="character" w:customStyle="1" w:styleId="WW8Num106z0">
    <w:name w:val="WW8Num106z0"/>
    <w:rsid w:val="00A0537E"/>
    <w:rPr>
      <w:rFonts w:cs="Times New Roman"/>
    </w:rPr>
  </w:style>
  <w:style w:type="character" w:customStyle="1" w:styleId="WW8Num107z2">
    <w:name w:val="WW8Num107z2"/>
    <w:rsid w:val="00A0537E"/>
    <w:rPr>
      <w:rFonts w:cs="Times New Roman"/>
    </w:rPr>
  </w:style>
  <w:style w:type="character" w:customStyle="1" w:styleId="WW8Num108z0">
    <w:name w:val="WW8Num108z0"/>
    <w:rsid w:val="00A0537E"/>
    <w:rPr>
      <w:rFonts w:ascii="Symbol" w:hAnsi="Symbol"/>
    </w:rPr>
  </w:style>
  <w:style w:type="character" w:customStyle="1" w:styleId="WW8Num110z0">
    <w:name w:val="WW8Num110z0"/>
    <w:rsid w:val="00A0537E"/>
    <w:rPr>
      <w:rFonts w:cs="Times New Roman"/>
      <w:b/>
      <w:bCs/>
    </w:rPr>
  </w:style>
  <w:style w:type="character" w:customStyle="1" w:styleId="WW8Num110z1">
    <w:name w:val="WW8Num110z1"/>
    <w:rsid w:val="00A0537E"/>
    <w:rPr>
      <w:rFonts w:cs="Times New Roman"/>
    </w:rPr>
  </w:style>
  <w:style w:type="character" w:customStyle="1" w:styleId="WW8Num110z3">
    <w:name w:val="WW8Num110z3"/>
    <w:rsid w:val="00A0537E"/>
    <w:rPr>
      <w:rFonts w:ascii="Symbol" w:hAnsi="Symbol"/>
      <w:b/>
    </w:rPr>
  </w:style>
  <w:style w:type="character" w:customStyle="1" w:styleId="WW8Num111z0">
    <w:name w:val="WW8Num111z0"/>
    <w:rsid w:val="00A0537E"/>
    <w:rPr>
      <w:rFonts w:ascii="Symbol" w:hAnsi="Symbol"/>
    </w:rPr>
  </w:style>
  <w:style w:type="character" w:customStyle="1" w:styleId="WW8Num111z1">
    <w:name w:val="WW8Num111z1"/>
    <w:rsid w:val="00A0537E"/>
    <w:rPr>
      <w:rFonts w:ascii="Courier New" w:hAnsi="Courier New"/>
    </w:rPr>
  </w:style>
  <w:style w:type="character" w:customStyle="1" w:styleId="WW8Num112z0">
    <w:name w:val="WW8Num112z0"/>
    <w:rsid w:val="00A0537E"/>
    <w:rPr>
      <w:rFonts w:cs="Times New Roman"/>
      <w:b/>
      <w:bCs/>
    </w:rPr>
  </w:style>
  <w:style w:type="character" w:customStyle="1" w:styleId="WW8Num113z0">
    <w:name w:val="WW8Num113z0"/>
    <w:rsid w:val="00A0537E"/>
    <w:rPr>
      <w:rFonts w:ascii="Symbol" w:hAnsi="Symbol"/>
      <w:color w:val="000000"/>
    </w:rPr>
  </w:style>
  <w:style w:type="character" w:customStyle="1" w:styleId="WW8Num113z1">
    <w:name w:val="WW8Num113z1"/>
    <w:rsid w:val="00A0537E"/>
    <w:rPr>
      <w:rFonts w:cs="Times New Roman"/>
    </w:rPr>
  </w:style>
  <w:style w:type="character" w:customStyle="1" w:styleId="Absatz-Standardschriftart">
    <w:name w:val="Absatz-Standardschriftart"/>
    <w:rsid w:val="00A0537E"/>
  </w:style>
  <w:style w:type="character" w:customStyle="1" w:styleId="WW-Absatz-Standardschriftart">
    <w:name w:val="WW-Absatz-Standardschriftart"/>
    <w:rsid w:val="00A0537E"/>
  </w:style>
  <w:style w:type="character" w:customStyle="1" w:styleId="WW-Absatz-Standardschriftart1">
    <w:name w:val="WW-Absatz-Standardschriftart1"/>
    <w:rsid w:val="00A0537E"/>
  </w:style>
  <w:style w:type="character" w:customStyle="1" w:styleId="WW-Absatz-Standardschriftart11">
    <w:name w:val="WW-Absatz-Standardschriftart11"/>
    <w:rsid w:val="00A0537E"/>
  </w:style>
  <w:style w:type="character" w:customStyle="1" w:styleId="WW-Absatz-Standardschriftart111">
    <w:name w:val="WW-Absatz-Standardschriftart111"/>
    <w:rsid w:val="00A0537E"/>
  </w:style>
  <w:style w:type="character" w:customStyle="1" w:styleId="WW-Absatz-Standardschriftart1111">
    <w:name w:val="WW-Absatz-Standardschriftart1111"/>
    <w:rsid w:val="00A0537E"/>
  </w:style>
  <w:style w:type="character" w:customStyle="1" w:styleId="WW-Absatz-Standardschriftart11111">
    <w:name w:val="WW-Absatz-Standardschriftart11111"/>
    <w:rsid w:val="00A0537E"/>
  </w:style>
  <w:style w:type="character" w:customStyle="1" w:styleId="WW-Absatz-Standardschriftart111111">
    <w:name w:val="WW-Absatz-Standardschriftart111111"/>
    <w:rsid w:val="00A0537E"/>
  </w:style>
  <w:style w:type="character" w:customStyle="1" w:styleId="WW-Absatz-Standardschriftart1111111">
    <w:name w:val="WW-Absatz-Standardschriftart1111111"/>
    <w:rsid w:val="00A0537E"/>
  </w:style>
  <w:style w:type="character" w:customStyle="1" w:styleId="WW-Absatz-Standardschriftart11111111">
    <w:name w:val="WW-Absatz-Standardschriftart11111111"/>
    <w:rsid w:val="00A0537E"/>
  </w:style>
  <w:style w:type="character" w:customStyle="1" w:styleId="WW-Absatz-Standardschriftart111111111">
    <w:name w:val="WW-Absatz-Standardschriftart111111111"/>
    <w:rsid w:val="00A0537E"/>
  </w:style>
  <w:style w:type="character" w:customStyle="1" w:styleId="WW-Absatz-Standardschriftart1111111111">
    <w:name w:val="WW-Absatz-Standardschriftart1111111111"/>
    <w:rsid w:val="00A0537E"/>
  </w:style>
  <w:style w:type="character" w:customStyle="1" w:styleId="WW-Absatz-Standardschriftart11111111111">
    <w:name w:val="WW-Absatz-Standardschriftart11111111111"/>
    <w:rsid w:val="00A0537E"/>
  </w:style>
  <w:style w:type="character" w:customStyle="1" w:styleId="WW-Absatz-Standardschriftart111111111111">
    <w:name w:val="WW-Absatz-Standardschriftart111111111111"/>
    <w:rsid w:val="00A0537E"/>
  </w:style>
  <w:style w:type="character" w:customStyle="1" w:styleId="WW-Absatz-Standardschriftart1111111111111">
    <w:name w:val="WW-Absatz-Standardschriftart1111111111111"/>
    <w:rsid w:val="00A0537E"/>
  </w:style>
  <w:style w:type="character" w:customStyle="1" w:styleId="WW-Absatz-Standardschriftart11111111111111">
    <w:name w:val="WW-Absatz-Standardschriftart11111111111111"/>
    <w:rsid w:val="00A0537E"/>
  </w:style>
  <w:style w:type="character" w:customStyle="1" w:styleId="WW-Absatz-Standardschriftart111111111111111">
    <w:name w:val="WW-Absatz-Standardschriftart111111111111111"/>
    <w:rsid w:val="00A0537E"/>
  </w:style>
  <w:style w:type="character" w:customStyle="1" w:styleId="WW-Absatz-Standardschriftart1111111111111111">
    <w:name w:val="WW-Absatz-Standardschriftart1111111111111111"/>
    <w:rsid w:val="00A0537E"/>
  </w:style>
  <w:style w:type="character" w:customStyle="1" w:styleId="WW-Absatz-Standardschriftart11111111111111111">
    <w:name w:val="WW-Absatz-Standardschriftart11111111111111111"/>
    <w:rsid w:val="00A0537E"/>
  </w:style>
  <w:style w:type="character" w:customStyle="1" w:styleId="WW-Absatz-Standardschriftart111111111111111111">
    <w:name w:val="WW-Absatz-Standardschriftart111111111111111111"/>
    <w:rsid w:val="00A0537E"/>
  </w:style>
  <w:style w:type="character" w:customStyle="1" w:styleId="WW-Absatz-Standardschriftart1111111111111111111">
    <w:name w:val="WW-Absatz-Standardschriftart1111111111111111111"/>
    <w:rsid w:val="00A0537E"/>
  </w:style>
  <w:style w:type="character" w:customStyle="1" w:styleId="WW-Absatz-Standardschriftart11111111111111111111">
    <w:name w:val="WW-Absatz-Standardschriftart11111111111111111111"/>
    <w:rsid w:val="00A0537E"/>
  </w:style>
  <w:style w:type="character" w:customStyle="1" w:styleId="WW-Absatz-Standardschriftart111111111111111111111">
    <w:name w:val="WW-Absatz-Standardschriftart111111111111111111111"/>
    <w:rsid w:val="00A0537E"/>
  </w:style>
  <w:style w:type="character" w:customStyle="1" w:styleId="WW8Num16z3">
    <w:name w:val="WW8Num16z3"/>
    <w:rsid w:val="00A0537E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  <w:rsid w:val="00A0537E"/>
  </w:style>
  <w:style w:type="character" w:customStyle="1" w:styleId="WW8Num20z3">
    <w:name w:val="WW8Num20z3"/>
    <w:rsid w:val="00A0537E"/>
    <w:rPr>
      <w:rFonts w:ascii="Symbol" w:hAnsi="Symbol"/>
    </w:rPr>
  </w:style>
  <w:style w:type="character" w:customStyle="1" w:styleId="WW8Num32z3">
    <w:name w:val="WW8Num32z3"/>
    <w:rsid w:val="00A0537E"/>
    <w:rPr>
      <w:rFonts w:ascii="Symbol" w:hAnsi="Symbol"/>
      <w:b/>
    </w:rPr>
  </w:style>
  <w:style w:type="character" w:customStyle="1" w:styleId="WW8Num64z3">
    <w:name w:val="WW8Num64z3"/>
    <w:rsid w:val="00A0537E"/>
    <w:rPr>
      <w:rFonts w:ascii="Symbol" w:hAnsi="Symbol"/>
    </w:rPr>
  </w:style>
  <w:style w:type="character" w:customStyle="1" w:styleId="WW8Num77z3">
    <w:name w:val="WW8Num77z3"/>
    <w:rsid w:val="00A0537E"/>
    <w:rPr>
      <w:rFonts w:ascii="Symbol" w:hAnsi="Symbol"/>
    </w:rPr>
  </w:style>
  <w:style w:type="character" w:customStyle="1" w:styleId="WW8Num79z2">
    <w:name w:val="WW8Num79z2"/>
    <w:rsid w:val="00A0537E"/>
  </w:style>
  <w:style w:type="character" w:customStyle="1" w:styleId="WW8Num98z4">
    <w:name w:val="WW8Num98z4"/>
    <w:rsid w:val="00A0537E"/>
    <w:rPr>
      <w:rFonts w:cs="Times New Roman"/>
    </w:rPr>
  </w:style>
  <w:style w:type="character" w:customStyle="1" w:styleId="WW-Absatz-Standardschriftart11111111111111111111111">
    <w:name w:val="WW-Absatz-Standardschriftart11111111111111111111111"/>
    <w:rsid w:val="00A0537E"/>
  </w:style>
  <w:style w:type="character" w:customStyle="1" w:styleId="WW8Num6z1">
    <w:name w:val="WW8Num6z1"/>
    <w:rsid w:val="00A0537E"/>
    <w:rPr>
      <w:rFonts w:ascii="Times New Roman" w:hAnsi="Times New Roman"/>
      <w:sz w:val="28"/>
      <w:u w:val="none"/>
    </w:rPr>
  </w:style>
  <w:style w:type="character" w:customStyle="1" w:styleId="WW8Num12z1">
    <w:name w:val="WW8Num12z1"/>
    <w:rsid w:val="00A0537E"/>
    <w:rPr>
      <w:rFonts w:ascii="Courier New" w:hAnsi="Courier New"/>
    </w:rPr>
  </w:style>
  <w:style w:type="character" w:customStyle="1" w:styleId="WW8Num12z3">
    <w:name w:val="WW8Num12z3"/>
    <w:rsid w:val="00A0537E"/>
    <w:rPr>
      <w:rFonts w:ascii="Symbol" w:hAnsi="Symbol"/>
      <w:b/>
    </w:rPr>
  </w:style>
  <w:style w:type="character" w:customStyle="1" w:styleId="WW8Num16z4">
    <w:name w:val="WW8Num16z4"/>
    <w:rsid w:val="00A0537E"/>
    <w:rPr>
      <w:rFonts w:cs="Times New Roman"/>
    </w:rPr>
  </w:style>
  <w:style w:type="character" w:customStyle="1" w:styleId="WW8Num18z1">
    <w:name w:val="WW8Num18z1"/>
    <w:rsid w:val="00A0537E"/>
    <w:rPr>
      <w:b/>
    </w:rPr>
  </w:style>
  <w:style w:type="character" w:customStyle="1" w:styleId="WW8Num21z1">
    <w:name w:val="WW8Num21z1"/>
    <w:rsid w:val="00A0537E"/>
    <w:rPr>
      <w:rFonts w:ascii="Times New Roman" w:hAnsi="Times New Roman"/>
      <w:sz w:val="28"/>
      <w:u w:val="none"/>
    </w:rPr>
  </w:style>
  <w:style w:type="character" w:customStyle="1" w:styleId="WW8Num21z3">
    <w:name w:val="WW8Num21z3"/>
    <w:rsid w:val="00A0537E"/>
    <w:rPr>
      <w:rFonts w:ascii="Symbol" w:hAnsi="Symbol"/>
    </w:rPr>
  </w:style>
  <w:style w:type="character" w:customStyle="1" w:styleId="WW8Num24z4">
    <w:name w:val="WW8Num24z4"/>
    <w:rsid w:val="00A0537E"/>
    <w:rPr>
      <w:rFonts w:cs="Times New Roman"/>
    </w:rPr>
  </w:style>
  <w:style w:type="character" w:customStyle="1" w:styleId="WW8Num26z1">
    <w:name w:val="WW8Num26z1"/>
    <w:rsid w:val="00A0537E"/>
    <w:rPr>
      <w:rFonts w:cs="Times New Roman"/>
      <w:b/>
      <w:bCs/>
      <w:color w:val="000000"/>
    </w:rPr>
  </w:style>
  <w:style w:type="character" w:customStyle="1" w:styleId="WW8Num29z1">
    <w:name w:val="WW8Num29z1"/>
    <w:rsid w:val="00A0537E"/>
    <w:rPr>
      <w:rFonts w:ascii="Courier New" w:hAnsi="Courier New"/>
    </w:rPr>
  </w:style>
  <w:style w:type="character" w:customStyle="1" w:styleId="WW8Num29z2">
    <w:name w:val="WW8Num29z2"/>
    <w:rsid w:val="00A0537E"/>
    <w:rPr>
      <w:rFonts w:ascii="Wingdings" w:hAnsi="Wingdings"/>
    </w:rPr>
  </w:style>
  <w:style w:type="character" w:customStyle="1" w:styleId="WW8Num33z1">
    <w:name w:val="WW8Num33z1"/>
    <w:rsid w:val="00A0537E"/>
    <w:rPr>
      <w:rFonts w:cs="Times New Roman"/>
    </w:rPr>
  </w:style>
  <w:style w:type="character" w:customStyle="1" w:styleId="WW8Num35z1">
    <w:name w:val="WW8Num35z1"/>
    <w:rsid w:val="00A0537E"/>
    <w:rPr>
      <w:rFonts w:ascii="Courier New" w:hAnsi="Courier New"/>
    </w:rPr>
  </w:style>
  <w:style w:type="character" w:customStyle="1" w:styleId="WW8Num40z1">
    <w:name w:val="WW8Num40z1"/>
    <w:rsid w:val="00A0537E"/>
    <w:rPr>
      <w:b/>
    </w:rPr>
  </w:style>
  <w:style w:type="character" w:customStyle="1" w:styleId="WW8Num40z3">
    <w:name w:val="WW8Num40z3"/>
    <w:rsid w:val="00A0537E"/>
    <w:rPr>
      <w:rFonts w:ascii="Symbol" w:hAnsi="Symbol"/>
      <w:b/>
    </w:rPr>
  </w:style>
  <w:style w:type="character" w:customStyle="1" w:styleId="WW8Num43z1">
    <w:name w:val="WW8Num43z1"/>
    <w:rsid w:val="00A0537E"/>
    <w:rPr>
      <w:b/>
      <w:color w:val="000000"/>
    </w:rPr>
  </w:style>
  <w:style w:type="character" w:customStyle="1" w:styleId="WW8Num50z3">
    <w:name w:val="WW8Num50z3"/>
    <w:rsid w:val="00A0537E"/>
    <w:rPr>
      <w:rFonts w:ascii="Symbol" w:hAnsi="Symbol"/>
      <w:b/>
    </w:rPr>
  </w:style>
  <w:style w:type="character" w:customStyle="1" w:styleId="WW8Num57z2">
    <w:name w:val="WW8Num57z2"/>
    <w:rsid w:val="00A0537E"/>
    <w:rPr>
      <w:rFonts w:ascii="Wingdings" w:hAnsi="Wingdings"/>
    </w:rPr>
  </w:style>
  <w:style w:type="character" w:customStyle="1" w:styleId="WW8Num57z4">
    <w:name w:val="WW8Num57z4"/>
    <w:rsid w:val="00A0537E"/>
    <w:rPr>
      <w:rFonts w:ascii="Courier New" w:hAnsi="Courier New"/>
    </w:rPr>
  </w:style>
  <w:style w:type="character" w:customStyle="1" w:styleId="WW8Num59z2">
    <w:name w:val="WW8Num59z2"/>
    <w:rsid w:val="00A0537E"/>
    <w:rPr>
      <w:rFonts w:cs="Times New Roman"/>
    </w:rPr>
  </w:style>
  <w:style w:type="character" w:customStyle="1" w:styleId="WW8Num60z3">
    <w:name w:val="WW8Num60z3"/>
    <w:rsid w:val="00A0537E"/>
    <w:rPr>
      <w:rFonts w:ascii="Symbol" w:hAnsi="Symbol"/>
      <w:b/>
    </w:rPr>
  </w:style>
  <w:style w:type="character" w:customStyle="1" w:styleId="WW8Num65z3">
    <w:name w:val="WW8Num65z3"/>
    <w:rsid w:val="00A0537E"/>
    <w:rPr>
      <w:rFonts w:ascii="Symbol" w:hAnsi="Symbol"/>
      <w:b/>
    </w:rPr>
  </w:style>
  <w:style w:type="character" w:customStyle="1" w:styleId="WW8Num67z3">
    <w:name w:val="WW8Num67z3"/>
    <w:rsid w:val="00A0537E"/>
    <w:rPr>
      <w:rFonts w:cs="Times New Roman"/>
    </w:rPr>
  </w:style>
  <w:style w:type="character" w:customStyle="1" w:styleId="WW8Num71z3">
    <w:name w:val="WW8Num71z3"/>
    <w:rsid w:val="00A0537E"/>
    <w:rPr>
      <w:b/>
    </w:rPr>
  </w:style>
  <w:style w:type="character" w:customStyle="1" w:styleId="WW8Num76z4">
    <w:name w:val="WW8Num76z4"/>
    <w:rsid w:val="00A0537E"/>
    <w:rPr>
      <w:rFonts w:cs="Times New Roman"/>
    </w:rPr>
  </w:style>
  <w:style w:type="character" w:customStyle="1" w:styleId="WW8Num78z3">
    <w:name w:val="WW8Num78z3"/>
    <w:rsid w:val="00A0537E"/>
    <w:rPr>
      <w:rFonts w:ascii="Symbol" w:hAnsi="Symbol"/>
    </w:rPr>
  </w:style>
  <w:style w:type="character" w:customStyle="1" w:styleId="WW8Num79z4">
    <w:name w:val="WW8Num79z4"/>
    <w:rsid w:val="00A0537E"/>
    <w:rPr>
      <w:rFonts w:ascii="Courier New" w:hAnsi="Courier New"/>
    </w:rPr>
  </w:style>
  <w:style w:type="character" w:customStyle="1" w:styleId="WW8Num80z2">
    <w:name w:val="WW8Num80z2"/>
    <w:rsid w:val="00A0537E"/>
    <w:rPr>
      <w:rFonts w:ascii="Wingdings" w:hAnsi="Wingdings"/>
    </w:rPr>
  </w:style>
  <w:style w:type="character" w:customStyle="1" w:styleId="WW8Num82z1">
    <w:name w:val="WW8Num82z1"/>
    <w:rsid w:val="00A0537E"/>
    <w:rPr>
      <w:rFonts w:ascii="Courier New" w:hAnsi="Courier New"/>
    </w:rPr>
  </w:style>
  <w:style w:type="character" w:customStyle="1" w:styleId="WW8Num86z3">
    <w:name w:val="WW8Num86z3"/>
    <w:rsid w:val="00A0537E"/>
    <w:rPr>
      <w:rFonts w:ascii="Symbol" w:hAnsi="Symbol"/>
      <w:b/>
    </w:rPr>
  </w:style>
  <w:style w:type="character" w:customStyle="1" w:styleId="WW8Num89z2">
    <w:name w:val="WW8Num89z2"/>
    <w:rsid w:val="00A0537E"/>
    <w:rPr>
      <w:rFonts w:cs="Times New Roman"/>
    </w:rPr>
  </w:style>
  <w:style w:type="character" w:customStyle="1" w:styleId="WW8Num90z1">
    <w:name w:val="WW8Num90z1"/>
    <w:rsid w:val="00A0537E"/>
    <w:rPr>
      <w:rFonts w:cs="Times New Roman"/>
    </w:rPr>
  </w:style>
  <w:style w:type="character" w:customStyle="1" w:styleId="WW8Num99z4">
    <w:name w:val="WW8Num99z4"/>
    <w:rsid w:val="00A0537E"/>
    <w:rPr>
      <w:rFonts w:cs="Times New Roman"/>
    </w:rPr>
  </w:style>
  <w:style w:type="character" w:customStyle="1" w:styleId="WW8Num101z3">
    <w:name w:val="WW8Num101z3"/>
    <w:rsid w:val="00A0537E"/>
    <w:rPr>
      <w:rFonts w:cs="Times New Roman"/>
      <w:u w:val="single"/>
    </w:rPr>
  </w:style>
  <w:style w:type="character" w:customStyle="1" w:styleId="WW8Num101z4">
    <w:name w:val="WW8Num101z4"/>
    <w:rsid w:val="00A0537E"/>
    <w:rPr>
      <w:rFonts w:cs="Times New Roman"/>
    </w:rPr>
  </w:style>
  <w:style w:type="character" w:customStyle="1" w:styleId="WW8Num102z1">
    <w:name w:val="WW8Num102z1"/>
    <w:rsid w:val="00A0537E"/>
    <w:rPr>
      <w:rFonts w:ascii="Times New Roman" w:hAnsi="Times New Roman" w:cs="Times New Roman"/>
      <w:b w:val="0"/>
      <w:bCs w:val="0"/>
      <w:i w:val="0"/>
      <w:iCs w:val="0"/>
      <w:sz w:val="28"/>
      <w:szCs w:val="28"/>
      <w:u w:val="none"/>
    </w:rPr>
  </w:style>
  <w:style w:type="character" w:customStyle="1" w:styleId="WW8Num105z0">
    <w:name w:val="WW8Num105z0"/>
    <w:rsid w:val="00A0537E"/>
    <w:rPr>
      <w:rFonts w:cs="Times New Roman"/>
    </w:rPr>
  </w:style>
  <w:style w:type="character" w:customStyle="1" w:styleId="WW8Num108z2">
    <w:name w:val="WW8Num108z2"/>
    <w:rsid w:val="00A0537E"/>
    <w:rPr>
      <w:rFonts w:ascii="Wingdings" w:hAnsi="Wingdings"/>
    </w:rPr>
  </w:style>
  <w:style w:type="character" w:customStyle="1" w:styleId="WW8Num111z3">
    <w:name w:val="WW8Num111z3"/>
    <w:rsid w:val="00A0537E"/>
    <w:rPr>
      <w:rFonts w:ascii="Symbol" w:hAnsi="Symbol"/>
      <w:b/>
    </w:rPr>
  </w:style>
  <w:style w:type="character" w:customStyle="1" w:styleId="WW8Num112z1">
    <w:name w:val="WW8Num112z1"/>
    <w:rsid w:val="00A0537E"/>
    <w:rPr>
      <w:rFonts w:cs="Times New Roman"/>
      <w:b/>
      <w:bCs/>
      <w:color w:val="000000"/>
    </w:rPr>
  </w:style>
  <w:style w:type="character" w:customStyle="1" w:styleId="WW8Num114z0">
    <w:name w:val="WW8Num114z0"/>
    <w:rsid w:val="00A0537E"/>
    <w:rPr>
      <w:rFonts w:ascii="Symbol" w:hAnsi="Symbol"/>
    </w:rPr>
  </w:style>
  <w:style w:type="character" w:customStyle="1" w:styleId="WW8Num114z1">
    <w:name w:val="WW8Num114z1"/>
    <w:rsid w:val="00A0537E"/>
    <w:rPr>
      <w:rFonts w:ascii="Courier New" w:hAnsi="Courier New"/>
    </w:rPr>
  </w:style>
  <w:style w:type="character" w:customStyle="1" w:styleId="WW-Absatz-Standardschriftart111111111111111111111111">
    <w:name w:val="WW-Absatz-Standardschriftart111111111111111111111111"/>
    <w:rsid w:val="00A0537E"/>
  </w:style>
  <w:style w:type="character" w:customStyle="1" w:styleId="WW8Num8z1">
    <w:name w:val="WW8Num8z1"/>
    <w:rsid w:val="00A0537E"/>
    <w:rPr>
      <w:rFonts w:ascii="Symbol" w:hAnsi="Symbol"/>
    </w:rPr>
  </w:style>
  <w:style w:type="character" w:customStyle="1" w:styleId="WW8Num8z2">
    <w:name w:val="WW8Num8z2"/>
    <w:rsid w:val="00A0537E"/>
    <w:rPr>
      <w:rFonts w:cs="Times New Roman"/>
    </w:rPr>
  </w:style>
  <w:style w:type="character" w:customStyle="1" w:styleId="WW8Num9z2">
    <w:name w:val="WW8Num9z2"/>
    <w:rsid w:val="00A0537E"/>
    <w:rPr>
      <w:rFonts w:ascii="Wingdings" w:hAnsi="Wingdings"/>
    </w:rPr>
  </w:style>
  <w:style w:type="character" w:customStyle="1" w:styleId="WW8Num9z4">
    <w:name w:val="WW8Num9z4"/>
    <w:rsid w:val="00A0537E"/>
    <w:rPr>
      <w:rFonts w:ascii="Courier New" w:hAnsi="Courier New"/>
    </w:rPr>
  </w:style>
  <w:style w:type="character" w:customStyle="1" w:styleId="WW8Num21z2">
    <w:name w:val="WW8Num21z2"/>
    <w:rsid w:val="00A0537E"/>
    <w:rPr>
      <w:rFonts w:cs="Times New Roman"/>
    </w:rPr>
  </w:style>
  <w:style w:type="character" w:customStyle="1" w:styleId="WW8Num35z4">
    <w:name w:val="WW8Num35z4"/>
    <w:rsid w:val="00A0537E"/>
    <w:rPr>
      <w:rFonts w:ascii="Courier New" w:hAnsi="Courier New"/>
    </w:rPr>
  </w:style>
  <w:style w:type="character" w:customStyle="1" w:styleId="WW8Num35z5">
    <w:name w:val="WW8Num35z5"/>
    <w:rsid w:val="00A0537E"/>
    <w:rPr>
      <w:rFonts w:ascii="Wingdings" w:hAnsi="Wingdings"/>
    </w:rPr>
  </w:style>
  <w:style w:type="character" w:customStyle="1" w:styleId="WW8Num38z1">
    <w:name w:val="WW8Num38z1"/>
    <w:rsid w:val="00A0537E"/>
    <w:rPr>
      <w:rFonts w:cs="Times New Roman"/>
      <w:b/>
      <w:bCs/>
    </w:rPr>
  </w:style>
  <w:style w:type="character" w:customStyle="1" w:styleId="WW8Num38z2">
    <w:name w:val="WW8Num38z2"/>
    <w:rsid w:val="00A0537E"/>
    <w:rPr>
      <w:rFonts w:cs="Times New Roman"/>
    </w:rPr>
  </w:style>
  <w:style w:type="character" w:customStyle="1" w:styleId="WW8Num39z2">
    <w:name w:val="WW8Num39z2"/>
    <w:rsid w:val="00A0537E"/>
    <w:rPr>
      <w:rFonts w:cs="Times New Roman"/>
      <w:b/>
      <w:bCs/>
      <w:color w:val="000000"/>
    </w:rPr>
  </w:style>
  <w:style w:type="character" w:customStyle="1" w:styleId="WW8Num39z4">
    <w:name w:val="WW8Num39z4"/>
    <w:rsid w:val="00A0537E"/>
    <w:rPr>
      <w:rFonts w:ascii="Courier New" w:hAnsi="Courier New"/>
    </w:rPr>
  </w:style>
  <w:style w:type="character" w:customStyle="1" w:styleId="WW8Num39z5">
    <w:name w:val="WW8Num39z5"/>
    <w:rsid w:val="00A0537E"/>
    <w:rPr>
      <w:rFonts w:ascii="Wingdings" w:hAnsi="Wingdings"/>
    </w:rPr>
  </w:style>
  <w:style w:type="character" w:customStyle="1" w:styleId="WW8Num44z1">
    <w:name w:val="WW8Num44z1"/>
    <w:rsid w:val="00A0537E"/>
    <w:rPr>
      <w:rFonts w:cs="Times New Roman"/>
      <w:b/>
      <w:bCs/>
    </w:rPr>
  </w:style>
  <w:style w:type="character" w:customStyle="1" w:styleId="WW8Num44z2">
    <w:name w:val="WW8Num44z2"/>
    <w:rsid w:val="00A0537E"/>
    <w:rPr>
      <w:rFonts w:cs="Times New Roman"/>
    </w:rPr>
  </w:style>
  <w:style w:type="character" w:customStyle="1" w:styleId="WW8Num45z1">
    <w:name w:val="WW8Num45z1"/>
    <w:rsid w:val="00A0537E"/>
    <w:rPr>
      <w:rFonts w:ascii="Courier New" w:hAnsi="Courier New"/>
    </w:rPr>
  </w:style>
  <w:style w:type="character" w:customStyle="1" w:styleId="WW8Num45z3">
    <w:name w:val="WW8Num45z3"/>
    <w:rsid w:val="00A0537E"/>
    <w:rPr>
      <w:rFonts w:cs="Times New Roman"/>
      <w:b/>
      <w:bCs/>
    </w:rPr>
  </w:style>
  <w:style w:type="character" w:customStyle="1" w:styleId="WW8Num67z1">
    <w:name w:val="WW8Num67z1"/>
    <w:rsid w:val="00A0537E"/>
    <w:rPr>
      <w:rFonts w:ascii="Courier New" w:hAnsi="Courier New" w:cs="Courier New"/>
    </w:rPr>
  </w:style>
  <w:style w:type="character" w:customStyle="1" w:styleId="WW8Num73z3">
    <w:name w:val="WW8Num73z3"/>
    <w:rsid w:val="00A0537E"/>
    <w:rPr>
      <w:rFonts w:cs="Times New Roman"/>
    </w:rPr>
  </w:style>
  <w:style w:type="character" w:customStyle="1" w:styleId="WW8Num74z3">
    <w:name w:val="WW8Num74z3"/>
    <w:rsid w:val="00A0537E"/>
    <w:rPr>
      <w:rFonts w:ascii="Symbol" w:hAnsi="Symbol"/>
    </w:rPr>
  </w:style>
  <w:style w:type="character" w:customStyle="1" w:styleId="WW8Num74z4">
    <w:name w:val="WW8Num74z4"/>
    <w:rsid w:val="00A0537E"/>
    <w:rPr>
      <w:rFonts w:cs="Times New Roman"/>
    </w:rPr>
  </w:style>
  <w:style w:type="character" w:customStyle="1" w:styleId="WW8Num75z1">
    <w:name w:val="WW8Num75z1"/>
    <w:rsid w:val="00A0537E"/>
    <w:rPr>
      <w:rFonts w:ascii="Courier New" w:hAnsi="Courier New"/>
    </w:rPr>
  </w:style>
  <w:style w:type="character" w:customStyle="1" w:styleId="WW8Num75z3">
    <w:name w:val="WW8Num75z3"/>
    <w:rsid w:val="00A0537E"/>
    <w:rPr>
      <w:rFonts w:ascii="Symbol" w:hAnsi="Symbol"/>
    </w:rPr>
  </w:style>
  <w:style w:type="character" w:customStyle="1" w:styleId="WW8Num76z1">
    <w:name w:val="WW8Num76z1"/>
    <w:rsid w:val="00A0537E"/>
    <w:rPr>
      <w:b/>
    </w:rPr>
  </w:style>
  <w:style w:type="character" w:customStyle="1" w:styleId="WW8Num77z1">
    <w:name w:val="WW8Num77z1"/>
    <w:rsid w:val="00A0537E"/>
    <w:rPr>
      <w:b/>
    </w:rPr>
  </w:style>
  <w:style w:type="character" w:customStyle="1" w:styleId="WW8Num79z1">
    <w:name w:val="WW8Num79z1"/>
    <w:rsid w:val="00A0537E"/>
    <w:rPr>
      <w:rFonts w:ascii="Courier New" w:hAnsi="Courier New"/>
    </w:rPr>
  </w:style>
  <w:style w:type="character" w:customStyle="1" w:styleId="WW8Num79z3">
    <w:name w:val="WW8Num79z3"/>
    <w:rsid w:val="00A0537E"/>
    <w:rPr>
      <w:rFonts w:ascii="Symbol" w:hAnsi="Symbol"/>
    </w:rPr>
  </w:style>
  <w:style w:type="character" w:customStyle="1" w:styleId="WW8Num82z4">
    <w:name w:val="WW8Num82z4"/>
    <w:rsid w:val="00A0537E"/>
    <w:rPr>
      <w:rFonts w:cs="Times New Roman"/>
    </w:rPr>
  </w:style>
  <w:style w:type="character" w:customStyle="1" w:styleId="WW8Num83z1">
    <w:name w:val="WW8Num83z1"/>
    <w:rsid w:val="00A0537E"/>
    <w:rPr>
      <w:rFonts w:ascii="Courier New" w:hAnsi="Courier New"/>
    </w:rPr>
  </w:style>
  <w:style w:type="character" w:customStyle="1" w:styleId="WW8Num84z3">
    <w:name w:val="WW8Num84z3"/>
    <w:rsid w:val="00A0537E"/>
    <w:rPr>
      <w:rFonts w:ascii="Symbol" w:hAnsi="Symbol"/>
    </w:rPr>
  </w:style>
  <w:style w:type="character" w:customStyle="1" w:styleId="WW8Num85z1">
    <w:name w:val="WW8Num85z1"/>
    <w:rsid w:val="00A0537E"/>
    <w:rPr>
      <w:rFonts w:cs="Times New Roman"/>
    </w:rPr>
  </w:style>
  <w:style w:type="character" w:customStyle="1" w:styleId="WW8Num87z1">
    <w:name w:val="WW8Num87z1"/>
    <w:rsid w:val="00A0537E"/>
    <w:rPr>
      <w:rFonts w:cs="Times New Roman"/>
      <w:b/>
      <w:bCs/>
    </w:rPr>
  </w:style>
  <w:style w:type="character" w:customStyle="1" w:styleId="WW8Num87z2">
    <w:name w:val="WW8Num87z2"/>
    <w:rsid w:val="00A0537E"/>
    <w:rPr>
      <w:rFonts w:cs="Times New Roman"/>
    </w:rPr>
  </w:style>
  <w:style w:type="character" w:customStyle="1" w:styleId="WW8Num88z1">
    <w:name w:val="WW8Num88z1"/>
    <w:rsid w:val="00A0537E"/>
    <w:rPr>
      <w:rFonts w:cs="Times New Roman"/>
    </w:rPr>
  </w:style>
  <w:style w:type="character" w:customStyle="1" w:styleId="WW8Num92z3">
    <w:name w:val="WW8Num92z3"/>
    <w:rsid w:val="00A0537E"/>
    <w:rPr>
      <w:rFonts w:ascii="Symbol" w:hAnsi="Symbol"/>
      <w:b/>
    </w:rPr>
  </w:style>
  <w:style w:type="character" w:customStyle="1" w:styleId="WW8Num96z3">
    <w:name w:val="WW8Num96z3"/>
    <w:rsid w:val="00A0537E"/>
    <w:rPr>
      <w:rFonts w:ascii="Symbol" w:hAnsi="Symbol"/>
    </w:rPr>
  </w:style>
  <w:style w:type="character" w:customStyle="1" w:styleId="WW8Num97z2">
    <w:name w:val="WW8Num97z2"/>
    <w:rsid w:val="00A0537E"/>
    <w:rPr>
      <w:rFonts w:ascii="Wingdings" w:hAnsi="Wingdings"/>
    </w:rPr>
  </w:style>
  <w:style w:type="character" w:customStyle="1" w:styleId="WW8Num100z1">
    <w:name w:val="WW8Num100z1"/>
    <w:rsid w:val="00A0537E"/>
    <w:rPr>
      <w:rFonts w:cs="Times New Roman"/>
    </w:rPr>
  </w:style>
  <w:style w:type="character" w:customStyle="1" w:styleId="WW8Num107z1">
    <w:name w:val="WW8Num107z1"/>
    <w:rsid w:val="00A0537E"/>
    <w:rPr>
      <w:rFonts w:cs="Times New Roman"/>
      <w:b/>
      <w:bCs/>
      <w:color w:val="000000"/>
    </w:rPr>
  </w:style>
  <w:style w:type="character" w:customStyle="1" w:styleId="WW8Num108z1">
    <w:name w:val="WW8Num108z1"/>
    <w:rsid w:val="00A0537E"/>
    <w:rPr>
      <w:rFonts w:ascii="Courier New" w:hAnsi="Courier New"/>
    </w:rPr>
  </w:style>
  <w:style w:type="character" w:customStyle="1" w:styleId="WW8Num109z1">
    <w:name w:val="WW8Num109z1"/>
    <w:rsid w:val="00A0537E"/>
    <w:rPr>
      <w:rFonts w:cs="Times New Roman"/>
      <w:b/>
      <w:bCs/>
      <w:color w:val="000000"/>
    </w:rPr>
  </w:style>
  <w:style w:type="character" w:customStyle="1" w:styleId="WW8Num111z2">
    <w:name w:val="WW8Num111z2"/>
    <w:rsid w:val="00A0537E"/>
    <w:rPr>
      <w:rFonts w:ascii="Wingdings" w:hAnsi="Wingdings"/>
    </w:rPr>
  </w:style>
  <w:style w:type="character" w:customStyle="1" w:styleId="WW8Num112z2">
    <w:name w:val="WW8Num112z2"/>
    <w:rsid w:val="00A0537E"/>
    <w:rPr>
      <w:rFonts w:cs="Times New Roman"/>
    </w:rPr>
  </w:style>
  <w:style w:type="character" w:customStyle="1" w:styleId="WW8Num113z2">
    <w:name w:val="WW8Num113z2"/>
    <w:rsid w:val="00A0537E"/>
    <w:rPr>
      <w:rFonts w:cs="Times New Roman"/>
      <w:color w:val="000000"/>
    </w:rPr>
  </w:style>
  <w:style w:type="character" w:customStyle="1" w:styleId="WW8Num114z2">
    <w:name w:val="WW8Num114z2"/>
    <w:rsid w:val="00A0537E"/>
    <w:rPr>
      <w:rFonts w:ascii="Wingdings" w:hAnsi="Wingdings"/>
    </w:rPr>
  </w:style>
  <w:style w:type="character" w:customStyle="1" w:styleId="WW8Num115z0">
    <w:name w:val="WW8Num115z0"/>
    <w:rsid w:val="00A0537E"/>
    <w:rPr>
      <w:rFonts w:cs="Times New Roman"/>
    </w:rPr>
  </w:style>
  <w:style w:type="character" w:customStyle="1" w:styleId="WW8Num116z0">
    <w:name w:val="WW8Num116z0"/>
    <w:rsid w:val="00A0537E"/>
    <w:rPr>
      <w:rFonts w:ascii="Symbol" w:hAnsi="Symbol"/>
      <w:color w:val="000000"/>
    </w:rPr>
  </w:style>
  <w:style w:type="character" w:customStyle="1" w:styleId="WW8Num116z1">
    <w:name w:val="WW8Num116z1"/>
    <w:rsid w:val="00A0537E"/>
    <w:rPr>
      <w:rFonts w:ascii="Symbol" w:hAnsi="Symbol"/>
    </w:rPr>
  </w:style>
  <w:style w:type="character" w:customStyle="1" w:styleId="WW8Num116z2">
    <w:name w:val="WW8Num116z2"/>
    <w:rsid w:val="00A0537E"/>
    <w:rPr>
      <w:rFonts w:ascii="Wingdings" w:hAnsi="Wingdings"/>
    </w:rPr>
  </w:style>
  <w:style w:type="character" w:customStyle="1" w:styleId="WW8Num116z4">
    <w:name w:val="WW8Num116z4"/>
    <w:rsid w:val="00A0537E"/>
    <w:rPr>
      <w:rFonts w:ascii="Courier New" w:hAnsi="Courier New"/>
    </w:rPr>
  </w:style>
  <w:style w:type="character" w:customStyle="1" w:styleId="WW8Num117z0">
    <w:name w:val="WW8Num117z0"/>
    <w:rsid w:val="00A0537E"/>
    <w:rPr>
      <w:rFonts w:ascii="Symbol" w:hAnsi="Symbol"/>
    </w:rPr>
  </w:style>
  <w:style w:type="character" w:customStyle="1" w:styleId="WW8Num117z2">
    <w:name w:val="WW8Num117z2"/>
    <w:rsid w:val="00A0537E"/>
    <w:rPr>
      <w:rFonts w:ascii="Wingdings" w:hAnsi="Wingdings"/>
    </w:rPr>
  </w:style>
  <w:style w:type="character" w:customStyle="1" w:styleId="WW8Num117z4">
    <w:name w:val="WW8Num117z4"/>
    <w:rsid w:val="00A0537E"/>
    <w:rPr>
      <w:rFonts w:ascii="Courier New" w:hAnsi="Courier New"/>
    </w:rPr>
  </w:style>
  <w:style w:type="character" w:customStyle="1" w:styleId="WW8Num118z0">
    <w:name w:val="WW8Num118z0"/>
    <w:rsid w:val="00A0537E"/>
    <w:rPr>
      <w:rFonts w:ascii="Symbol" w:hAnsi="Symbol"/>
    </w:rPr>
  </w:style>
  <w:style w:type="character" w:customStyle="1" w:styleId="WW8Num118z1">
    <w:name w:val="WW8Num118z1"/>
    <w:rsid w:val="00A0537E"/>
    <w:rPr>
      <w:rFonts w:ascii="Courier New" w:hAnsi="Courier New"/>
    </w:rPr>
  </w:style>
  <w:style w:type="character" w:customStyle="1" w:styleId="WW8Num118z2">
    <w:name w:val="WW8Num118z2"/>
    <w:rsid w:val="00A0537E"/>
    <w:rPr>
      <w:rFonts w:ascii="Wingdings" w:hAnsi="Wingdings"/>
    </w:rPr>
  </w:style>
  <w:style w:type="character" w:customStyle="1" w:styleId="WW8Num119z0">
    <w:name w:val="WW8Num119z0"/>
    <w:rsid w:val="00A0537E"/>
    <w:rPr>
      <w:rFonts w:ascii="Symbol" w:hAnsi="Symbol"/>
    </w:rPr>
  </w:style>
  <w:style w:type="character" w:customStyle="1" w:styleId="WW8Num119z1">
    <w:name w:val="WW8Num119z1"/>
    <w:rsid w:val="00A0537E"/>
    <w:rPr>
      <w:rFonts w:cs="Times New Roman"/>
    </w:rPr>
  </w:style>
  <w:style w:type="character" w:customStyle="1" w:styleId="WW8Num120z0">
    <w:name w:val="WW8Num120z0"/>
    <w:rsid w:val="00A0537E"/>
    <w:rPr>
      <w:rFonts w:cs="Times New Roman"/>
      <w:b/>
      <w:bCs/>
    </w:rPr>
  </w:style>
  <w:style w:type="character" w:customStyle="1" w:styleId="WW8Num120z2">
    <w:name w:val="WW8Num120z2"/>
    <w:rsid w:val="00A0537E"/>
    <w:rPr>
      <w:rFonts w:cs="Times New Roman"/>
    </w:rPr>
  </w:style>
  <w:style w:type="character" w:customStyle="1" w:styleId="WW8Num121z0">
    <w:name w:val="WW8Num121z0"/>
    <w:rsid w:val="00A0537E"/>
    <w:rPr>
      <w:rFonts w:cs="Times New Roman"/>
      <w:b/>
      <w:bCs/>
    </w:rPr>
  </w:style>
  <w:style w:type="character" w:customStyle="1" w:styleId="WW8Num121z1">
    <w:name w:val="WW8Num121z1"/>
    <w:rsid w:val="00A0537E"/>
    <w:rPr>
      <w:rFonts w:cs="Times New Roman"/>
    </w:rPr>
  </w:style>
  <w:style w:type="character" w:customStyle="1" w:styleId="WW8Num121z3">
    <w:name w:val="WW8Num121z3"/>
    <w:rsid w:val="00A0537E"/>
    <w:rPr>
      <w:rFonts w:ascii="Symbol" w:hAnsi="Symbol"/>
      <w:b/>
    </w:rPr>
  </w:style>
  <w:style w:type="character" w:customStyle="1" w:styleId="WW8Num122z0">
    <w:name w:val="WW8Num122z0"/>
    <w:rsid w:val="00A0537E"/>
    <w:rPr>
      <w:rFonts w:cs="Times New Roman"/>
    </w:rPr>
  </w:style>
  <w:style w:type="character" w:customStyle="1" w:styleId="WW8Num123z0">
    <w:name w:val="WW8Num123z0"/>
    <w:rsid w:val="00A0537E"/>
    <w:rPr>
      <w:rFonts w:ascii="Symbol" w:hAnsi="Symbol"/>
    </w:rPr>
  </w:style>
  <w:style w:type="character" w:customStyle="1" w:styleId="WW8Num123z1">
    <w:name w:val="WW8Num123z1"/>
    <w:rsid w:val="00A0537E"/>
    <w:rPr>
      <w:rFonts w:ascii="Courier New" w:hAnsi="Courier New"/>
    </w:rPr>
  </w:style>
  <w:style w:type="character" w:customStyle="1" w:styleId="WW8Num123z2">
    <w:name w:val="WW8Num123z2"/>
    <w:rsid w:val="00A0537E"/>
    <w:rPr>
      <w:rFonts w:ascii="Wingdings" w:hAnsi="Wingdings"/>
    </w:rPr>
  </w:style>
  <w:style w:type="character" w:customStyle="1" w:styleId="WW8Num124z0">
    <w:name w:val="WW8Num124z0"/>
    <w:rsid w:val="00A0537E"/>
    <w:rPr>
      <w:b w:val="0"/>
    </w:rPr>
  </w:style>
  <w:style w:type="character" w:customStyle="1" w:styleId="WW8Num125z0">
    <w:name w:val="WW8Num125z0"/>
    <w:rsid w:val="00A0537E"/>
    <w:rPr>
      <w:rFonts w:ascii="Symbol" w:hAnsi="Symbol"/>
    </w:rPr>
  </w:style>
  <w:style w:type="character" w:customStyle="1" w:styleId="WW8Num125z1">
    <w:name w:val="WW8Num125z1"/>
    <w:rsid w:val="00A0537E"/>
    <w:rPr>
      <w:rFonts w:ascii="Courier New" w:hAnsi="Courier New"/>
    </w:rPr>
  </w:style>
  <w:style w:type="character" w:customStyle="1" w:styleId="WW8Num125z2">
    <w:name w:val="WW8Num125z2"/>
    <w:rsid w:val="00A0537E"/>
    <w:rPr>
      <w:rFonts w:ascii="Wingdings" w:hAnsi="Wingdings"/>
    </w:rPr>
  </w:style>
  <w:style w:type="character" w:customStyle="1" w:styleId="WW8Num126z0">
    <w:name w:val="WW8Num126z0"/>
    <w:rsid w:val="00A0537E"/>
    <w:rPr>
      <w:rFonts w:cs="Times New Roman"/>
      <w:b/>
      <w:bCs/>
    </w:rPr>
  </w:style>
  <w:style w:type="character" w:customStyle="1" w:styleId="WW8Num126z1">
    <w:name w:val="WW8Num126z1"/>
    <w:rsid w:val="00A0537E"/>
    <w:rPr>
      <w:rFonts w:cs="Times New Roman"/>
    </w:rPr>
  </w:style>
  <w:style w:type="character" w:customStyle="1" w:styleId="WW8Num126z3">
    <w:name w:val="WW8Num126z3"/>
    <w:rsid w:val="00A0537E"/>
    <w:rPr>
      <w:rFonts w:ascii="Symbol" w:hAnsi="Symbol"/>
      <w:b/>
    </w:rPr>
  </w:style>
  <w:style w:type="character" w:customStyle="1" w:styleId="WW8Num127z0">
    <w:name w:val="WW8Num127z0"/>
    <w:rsid w:val="00A0537E"/>
    <w:rPr>
      <w:rFonts w:cs="Times New Roman"/>
    </w:rPr>
  </w:style>
  <w:style w:type="character" w:customStyle="1" w:styleId="WW8Num128z0">
    <w:name w:val="WW8Num128z0"/>
    <w:rsid w:val="00A0537E"/>
    <w:rPr>
      <w:rFonts w:cs="Times New Roman"/>
      <w:b/>
      <w:bCs/>
    </w:rPr>
  </w:style>
  <w:style w:type="character" w:customStyle="1" w:styleId="WW8Num128z3">
    <w:name w:val="WW8Num128z3"/>
    <w:rsid w:val="00A0537E"/>
    <w:rPr>
      <w:rFonts w:cs="Times New Roman"/>
    </w:rPr>
  </w:style>
  <w:style w:type="character" w:customStyle="1" w:styleId="WW8Num129z0">
    <w:name w:val="WW8Num129z0"/>
    <w:rsid w:val="00A0537E"/>
    <w:rPr>
      <w:rFonts w:cs="Times New Roman"/>
    </w:rPr>
  </w:style>
  <w:style w:type="character" w:customStyle="1" w:styleId="WW8Num130z0">
    <w:name w:val="WW8Num130z0"/>
    <w:rsid w:val="00A0537E"/>
    <w:rPr>
      <w:rFonts w:cs="Times New Roman"/>
      <w:b/>
      <w:bCs/>
    </w:rPr>
  </w:style>
  <w:style w:type="character" w:customStyle="1" w:styleId="WW8Num130z3">
    <w:name w:val="WW8Num130z3"/>
    <w:rsid w:val="00A0537E"/>
    <w:rPr>
      <w:rFonts w:cs="Times New Roman"/>
      <w:u w:val="single"/>
    </w:rPr>
  </w:style>
  <w:style w:type="character" w:customStyle="1" w:styleId="WW8Num130z4">
    <w:name w:val="WW8Num130z4"/>
    <w:rsid w:val="00A0537E"/>
    <w:rPr>
      <w:rFonts w:cs="Times New Roman"/>
    </w:rPr>
  </w:style>
  <w:style w:type="character" w:customStyle="1" w:styleId="WW8Num131z0">
    <w:name w:val="WW8Num131z0"/>
    <w:rsid w:val="00A0537E"/>
    <w:rPr>
      <w:rFonts w:cs="Times New Roman"/>
      <w:b/>
      <w:bCs/>
    </w:rPr>
  </w:style>
  <w:style w:type="character" w:customStyle="1" w:styleId="WW8Num131z1">
    <w:name w:val="WW8Num131z1"/>
    <w:rsid w:val="00A0537E"/>
    <w:rPr>
      <w:rFonts w:cs="Times New Roman"/>
    </w:rPr>
  </w:style>
  <w:style w:type="character" w:customStyle="1" w:styleId="WW8Num131z3">
    <w:name w:val="WW8Num131z3"/>
    <w:rsid w:val="00A0537E"/>
    <w:rPr>
      <w:rFonts w:ascii="Symbol" w:hAnsi="Symbol"/>
      <w:b/>
    </w:rPr>
  </w:style>
  <w:style w:type="character" w:customStyle="1" w:styleId="WW8Num132z0">
    <w:name w:val="WW8Num132z0"/>
    <w:rsid w:val="00A0537E"/>
    <w:rPr>
      <w:rFonts w:cs="Times New Roman"/>
      <w:b/>
      <w:bCs/>
    </w:rPr>
  </w:style>
  <w:style w:type="character" w:customStyle="1" w:styleId="WW8Num132z1">
    <w:name w:val="WW8Num132z1"/>
    <w:rsid w:val="00A0537E"/>
    <w:rPr>
      <w:rFonts w:cs="Times New Roman"/>
    </w:rPr>
  </w:style>
  <w:style w:type="character" w:customStyle="1" w:styleId="WW8Num132z3">
    <w:name w:val="WW8Num132z3"/>
    <w:rsid w:val="00A0537E"/>
    <w:rPr>
      <w:rFonts w:ascii="Symbol" w:hAnsi="Symbol"/>
      <w:b/>
    </w:rPr>
  </w:style>
  <w:style w:type="character" w:customStyle="1" w:styleId="WW8Num133z0">
    <w:name w:val="WW8Num133z0"/>
    <w:rsid w:val="00A0537E"/>
    <w:rPr>
      <w:rFonts w:ascii="Symbol" w:hAnsi="Symbol"/>
    </w:rPr>
  </w:style>
  <w:style w:type="character" w:customStyle="1" w:styleId="WW8Num133z1">
    <w:name w:val="WW8Num133z1"/>
    <w:rsid w:val="00A0537E"/>
    <w:rPr>
      <w:rFonts w:ascii="Courier New" w:hAnsi="Courier New"/>
    </w:rPr>
  </w:style>
  <w:style w:type="character" w:customStyle="1" w:styleId="WW8Num133z2">
    <w:name w:val="WW8Num133z2"/>
    <w:rsid w:val="00A0537E"/>
    <w:rPr>
      <w:rFonts w:ascii="Wingdings" w:hAnsi="Wingdings"/>
    </w:rPr>
  </w:style>
  <w:style w:type="character" w:customStyle="1" w:styleId="WW8Num134z0">
    <w:name w:val="WW8Num134z0"/>
    <w:rsid w:val="00A0537E"/>
    <w:rPr>
      <w:rFonts w:cs="Times New Roman"/>
    </w:rPr>
  </w:style>
  <w:style w:type="character" w:customStyle="1" w:styleId="WW8Num136z0">
    <w:name w:val="WW8Num136z0"/>
    <w:rsid w:val="00A0537E"/>
    <w:rPr>
      <w:rFonts w:cs="Times New Roman"/>
    </w:rPr>
  </w:style>
  <w:style w:type="character" w:customStyle="1" w:styleId="WW8Num137z0">
    <w:name w:val="WW8Num137z0"/>
    <w:rsid w:val="00A0537E"/>
    <w:rPr>
      <w:rFonts w:cs="Times New Roman"/>
      <w:b/>
      <w:bCs/>
    </w:rPr>
  </w:style>
  <w:style w:type="character" w:customStyle="1" w:styleId="WW8Num137z3">
    <w:name w:val="WW8Num137z3"/>
    <w:rsid w:val="00A0537E"/>
    <w:rPr>
      <w:rFonts w:cs="Times New Roman"/>
      <w:u w:val="single"/>
    </w:rPr>
  </w:style>
  <w:style w:type="character" w:customStyle="1" w:styleId="WW8Num137z4">
    <w:name w:val="WW8Num137z4"/>
    <w:rsid w:val="00A0537E"/>
    <w:rPr>
      <w:rFonts w:cs="Times New Roman"/>
    </w:rPr>
  </w:style>
  <w:style w:type="character" w:customStyle="1" w:styleId="WW8Num138z0">
    <w:name w:val="WW8Num138z0"/>
    <w:rsid w:val="00A0537E"/>
    <w:rPr>
      <w:b w:val="0"/>
    </w:rPr>
  </w:style>
  <w:style w:type="character" w:customStyle="1" w:styleId="WW8Num139z0">
    <w:name w:val="WW8Num139z0"/>
    <w:rsid w:val="00A0537E"/>
    <w:rPr>
      <w:rFonts w:cs="Times New Roman"/>
      <w:b/>
      <w:bCs/>
    </w:rPr>
  </w:style>
  <w:style w:type="character" w:customStyle="1" w:styleId="WW8Num139z3">
    <w:name w:val="WW8Num139z3"/>
    <w:rsid w:val="00A0537E"/>
    <w:rPr>
      <w:rFonts w:cs="Times New Roman"/>
      <w:u w:val="single"/>
    </w:rPr>
  </w:style>
  <w:style w:type="character" w:customStyle="1" w:styleId="WW8Num139z4">
    <w:name w:val="WW8Num139z4"/>
    <w:rsid w:val="00A0537E"/>
    <w:rPr>
      <w:rFonts w:cs="Times New Roman"/>
    </w:rPr>
  </w:style>
  <w:style w:type="character" w:customStyle="1" w:styleId="WW8Num140z0">
    <w:name w:val="WW8Num140z0"/>
    <w:rsid w:val="00A0537E"/>
    <w:rPr>
      <w:rFonts w:ascii="Symbol" w:hAnsi="Symbol"/>
    </w:rPr>
  </w:style>
  <w:style w:type="character" w:customStyle="1" w:styleId="WW8Num140z2">
    <w:name w:val="WW8Num140z2"/>
    <w:rsid w:val="00A0537E"/>
    <w:rPr>
      <w:rFonts w:ascii="Wingdings" w:hAnsi="Wingdings"/>
    </w:rPr>
  </w:style>
  <w:style w:type="character" w:customStyle="1" w:styleId="WW8Num140z4">
    <w:name w:val="WW8Num140z4"/>
    <w:rsid w:val="00A0537E"/>
    <w:rPr>
      <w:rFonts w:ascii="Courier New" w:hAnsi="Courier New"/>
    </w:rPr>
  </w:style>
  <w:style w:type="character" w:customStyle="1" w:styleId="WW8Num141z0">
    <w:name w:val="WW8Num141z0"/>
    <w:rsid w:val="00A0537E"/>
    <w:rPr>
      <w:rFonts w:cs="Times New Roman"/>
      <w:b/>
      <w:bCs/>
    </w:rPr>
  </w:style>
  <w:style w:type="character" w:customStyle="1" w:styleId="WW8Num141z2">
    <w:name w:val="WW8Num141z2"/>
    <w:rsid w:val="00A0537E"/>
    <w:rPr>
      <w:rFonts w:cs="Times New Roman"/>
    </w:rPr>
  </w:style>
  <w:style w:type="character" w:customStyle="1" w:styleId="WW8Num142z0">
    <w:name w:val="WW8Num142z0"/>
    <w:rsid w:val="00A0537E"/>
    <w:rPr>
      <w:rFonts w:cs="Times New Roman"/>
      <w:b/>
      <w:bCs/>
    </w:rPr>
  </w:style>
  <w:style w:type="character" w:customStyle="1" w:styleId="WW8Num142z1">
    <w:name w:val="WW8Num142z1"/>
    <w:rsid w:val="00A0537E"/>
    <w:rPr>
      <w:rFonts w:cs="Times New Roman"/>
    </w:rPr>
  </w:style>
  <w:style w:type="character" w:customStyle="1" w:styleId="WW8Num143z0">
    <w:name w:val="WW8Num143z0"/>
    <w:rsid w:val="00A0537E"/>
    <w:rPr>
      <w:rFonts w:cs="Times New Roman"/>
      <w:b/>
      <w:bCs/>
    </w:rPr>
  </w:style>
  <w:style w:type="character" w:customStyle="1" w:styleId="WW8Num143z1">
    <w:name w:val="WW8Num143z1"/>
    <w:rsid w:val="00A0537E"/>
    <w:rPr>
      <w:rFonts w:cs="Times New Roman"/>
    </w:rPr>
  </w:style>
  <w:style w:type="character" w:customStyle="1" w:styleId="WW8Num143z3">
    <w:name w:val="WW8Num143z3"/>
    <w:rsid w:val="00A0537E"/>
    <w:rPr>
      <w:rFonts w:ascii="Symbol" w:hAnsi="Symbol"/>
      <w:b/>
    </w:rPr>
  </w:style>
  <w:style w:type="character" w:customStyle="1" w:styleId="WW8Num144z0">
    <w:name w:val="WW8Num144z0"/>
    <w:rsid w:val="00A0537E"/>
    <w:rPr>
      <w:rFonts w:cs="Times New Roman"/>
    </w:rPr>
  </w:style>
  <w:style w:type="character" w:customStyle="1" w:styleId="WW8Num145z0">
    <w:name w:val="WW8Num145z0"/>
    <w:rsid w:val="00A0537E"/>
    <w:rPr>
      <w:rFonts w:cs="Times New Roman"/>
    </w:rPr>
  </w:style>
  <w:style w:type="character" w:customStyle="1" w:styleId="WW8Num146z0">
    <w:name w:val="WW8Num146z0"/>
    <w:rsid w:val="00A0537E"/>
    <w:rPr>
      <w:rFonts w:ascii="Symbol" w:hAnsi="Symbol"/>
    </w:rPr>
  </w:style>
  <w:style w:type="character" w:customStyle="1" w:styleId="WW8Num146z1">
    <w:name w:val="WW8Num146z1"/>
    <w:rsid w:val="00A0537E"/>
    <w:rPr>
      <w:rFonts w:ascii="Courier New" w:hAnsi="Courier New"/>
    </w:rPr>
  </w:style>
  <w:style w:type="character" w:customStyle="1" w:styleId="WW8Num146z2">
    <w:name w:val="WW8Num146z2"/>
    <w:rsid w:val="00A0537E"/>
    <w:rPr>
      <w:rFonts w:ascii="Wingdings" w:hAnsi="Wingdings"/>
    </w:rPr>
  </w:style>
  <w:style w:type="character" w:customStyle="1" w:styleId="WW8Num148z0">
    <w:name w:val="WW8Num148z0"/>
    <w:rsid w:val="00A0537E"/>
    <w:rPr>
      <w:rFonts w:cs="Times New Roman"/>
      <w:b/>
      <w:bCs/>
    </w:rPr>
  </w:style>
  <w:style w:type="character" w:customStyle="1" w:styleId="WW8Num148z1">
    <w:name w:val="WW8Num148z1"/>
    <w:rsid w:val="00A0537E"/>
    <w:rPr>
      <w:rFonts w:cs="Times New Roman"/>
    </w:rPr>
  </w:style>
  <w:style w:type="character" w:customStyle="1" w:styleId="WW8Num148z3">
    <w:name w:val="WW8Num148z3"/>
    <w:rsid w:val="00A0537E"/>
    <w:rPr>
      <w:rFonts w:ascii="Symbol" w:hAnsi="Symbol"/>
      <w:b/>
    </w:rPr>
  </w:style>
  <w:style w:type="character" w:customStyle="1" w:styleId="WW8Num149z0">
    <w:name w:val="WW8Num149z0"/>
    <w:rsid w:val="00A0537E"/>
    <w:rPr>
      <w:rFonts w:cs="Times New Roman"/>
      <w:b/>
      <w:bCs/>
    </w:rPr>
  </w:style>
  <w:style w:type="character" w:customStyle="1" w:styleId="WW8Num150z0">
    <w:name w:val="WW8Num150z0"/>
    <w:rsid w:val="00A0537E"/>
    <w:rPr>
      <w:b w:val="0"/>
    </w:rPr>
  </w:style>
  <w:style w:type="character" w:customStyle="1" w:styleId="WW8Num151z0">
    <w:name w:val="WW8Num151z0"/>
    <w:rsid w:val="00A0537E"/>
    <w:rPr>
      <w:rFonts w:cs="Times New Roman"/>
      <w:b/>
      <w:bCs/>
    </w:rPr>
  </w:style>
  <w:style w:type="character" w:customStyle="1" w:styleId="WW8Num151z2">
    <w:name w:val="WW8Num151z2"/>
    <w:rsid w:val="00A0537E"/>
    <w:rPr>
      <w:rFonts w:cs="Times New Roman"/>
    </w:rPr>
  </w:style>
  <w:style w:type="character" w:customStyle="1" w:styleId="WW8Num152z0">
    <w:name w:val="WW8Num152z0"/>
    <w:rsid w:val="00A0537E"/>
    <w:rPr>
      <w:rFonts w:cs="Times New Roman"/>
      <w:b/>
      <w:bCs/>
    </w:rPr>
  </w:style>
  <w:style w:type="character" w:customStyle="1" w:styleId="WW8Num152z1">
    <w:name w:val="WW8Num152z1"/>
    <w:rsid w:val="00A0537E"/>
    <w:rPr>
      <w:rFonts w:cs="Times New Roman"/>
    </w:rPr>
  </w:style>
  <w:style w:type="character" w:customStyle="1" w:styleId="WW8Num153z0">
    <w:name w:val="WW8Num153z0"/>
    <w:rsid w:val="00A0537E"/>
    <w:rPr>
      <w:rFonts w:ascii="Symbol" w:hAnsi="Symbol"/>
    </w:rPr>
  </w:style>
  <w:style w:type="character" w:customStyle="1" w:styleId="WW8Num153z1">
    <w:name w:val="WW8Num153z1"/>
    <w:rsid w:val="00A0537E"/>
    <w:rPr>
      <w:rFonts w:ascii="Courier New" w:hAnsi="Courier New"/>
    </w:rPr>
  </w:style>
  <w:style w:type="character" w:customStyle="1" w:styleId="WW8Num153z2">
    <w:name w:val="WW8Num153z2"/>
    <w:rsid w:val="00A0537E"/>
    <w:rPr>
      <w:rFonts w:ascii="Wingdings" w:hAnsi="Wingdings"/>
    </w:rPr>
  </w:style>
  <w:style w:type="character" w:customStyle="1" w:styleId="WW8Num154z0">
    <w:name w:val="WW8Num154z0"/>
    <w:rsid w:val="00A0537E"/>
    <w:rPr>
      <w:rFonts w:ascii="Symbol" w:hAnsi="Symbol"/>
      <w:b/>
    </w:rPr>
  </w:style>
  <w:style w:type="character" w:customStyle="1" w:styleId="WW8Num154z1">
    <w:name w:val="WW8Num154z1"/>
    <w:rsid w:val="00A0537E"/>
    <w:rPr>
      <w:rFonts w:cs="Times New Roman"/>
      <w:b/>
      <w:bCs/>
    </w:rPr>
  </w:style>
  <w:style w:type="character" w:customStyle="1" w:styleId="WW8Num154z2">
    <w:name w:val="WW8Num154z2"/>
    <w:rsid w:val="00A0537E"/>
    <w:rPr>
      <w:rFonts w:cs="Times New Roman"/>
    </w:rPr>
  </w:style>
  <w:style w:type="character" w:customStyle="1" w:styleId="WW8Num155z0">
    <w:name w:val="WW8Num155z0"/>
    <w:rsid w:val="00A0537E"/>
    <w:rPr>
      <w:rFonts w:ascii="Symbol" w:hAnsi="Symbol"/>
      <w:b w:val="0"/>
    </w:rPr>
  </w:style>
  <w:style w:type="character" w:customStyle="1" w:styleId="WW8Num155z1">
    <w:name w:val="WW8Num155z1"/>
    <w:rsid w:val="00A0537E"/>
    <w:rPr>
      <w:rFonts w:ascii="Courier New" w:hAnsi="Courier New"/>
    </w:rPr>
  </w:style>
  <w:style w:type="character" w:customStyle="1" w:styleId="WW8Num155z2">
    <w:name w:val="WW8Num155z2"/>
    <w:rsid w:val="00A0537E"/>
    <w:rPr>
      <w:rFonts w:ascii="Wingdings" w:hAnsi="Wingdings"/>
    </w:rPr>
  </w:style>
  <w:style w:type="character" w:customStyle="1" w:styleId="WW8Num155z3">
    <w:name w:val="WW8Num155z3"/>
    <w:rsid w:val="00A0537E"/>
    <w:rPr>
      <w:rFonts w:ascii="Symbol" w:hAnsi="Symbol"/>
    </w:rPr>
  </w:style>
  <w:style w:type="character" w:customStyle="1" w:styleId="WW8Num156z0">
    <w:name w:val="WW8Num156z0"/>
    <w:rsid w:val="00A0537E"/>
    <w:rPr>
      <w:rFonts w:cs="Times New Roman"/>
      <w:b/>
      <w:bCs/>
    </w:rPr>
  </w:style>
  <w:style w:type="character" w:customStyle="1" w:styleId="WW8Num157z0">
    <w:name w:val="WW8Num157z0"/>
    <w:rsid w:val="00A0537E"/>
    <w:rPr>
      <w:rFonts w:ascii="Symbol" w:hAnsi="Symbol"/>
    </w:rPr>
  </w:style>
  <w:style w:type="character" w:customStyle="1" w:styleId="WW8Num157z1">
    <w:name w:val="WW8Num157z1"/>
    <w:rsid w:val="00A0537E"/>
    <w:rPr>
      <w:rFonts w:ascii="Courier New" w:hAnsi="Courier New"/>
    </w:rPr>
  </w:style>
  <w:style w:type="character" w:customStyle="1" w:styleId="WW8Num157z2">
    <w:name w:val="WW8Num157z2"/>
    <w:rsid w:val="00A0537E"/>
    <w:rPr>
      <w:rFonts w:ascii="Wingdings" w:hAnsi="Wingdings"/>
    </w:rPr>
  </w:style>
  <w:style w:type="character" w:customStyle="1" w:styleId="WW8Num158z0">
    <w:name w:val="WW8Num158z0"/>
    <w:rsid w:val="00A0537E"/>
    <w:rPr>
      <w:rFonts w:cs="Times New Roman"/>
      <w:b/>
      <w:bCs/>
    </w:rPr>
  </w:style>
  <w:style w:type="character" w:customStyle="1" w:styleId="WW8Num158z2">
    <w:name w:val="WW8Num158z2"/>
    <w:rsid w:val="00A0537E"/>
    <w:rPr>
      <w:rFonts w:cs="Times New Roman"/>
    </w:rPr>
  </w:style>
  <w:style w:type="character" w:customStyle="1" w:styleId="WW8Num159z0">
    <w:name w:val="WW8Num159z0"/>
    <w:rsid w:val="00A0537E"/>
    <w:rPr>
      <w:rFonts w:cs="Times New Roman"/>
      <w:b/>
      <w:bCs/>
    </w:rPr>
  </w:style>
  <w:style w:type="character" w:customStyle="1" w:styleId="WW8Num159z1">
    <w:name w:val="WW8Num159z1"/>
    <w:rsid w:val="00A0537E"/>
    <w:rPr>
      <w:rFonts w:cs="Times New Roman"/>
      <w:b/>
      <w:bCs/>
      <w:i w:val="0"/>
      <w:iCs w:val="0"/>
      <w:sz w:val="24"/>
      <w:szCs w:val="24"/>
    </w:rPr>
  </w:style>
  <w:style w:type="character" w:customStyle="1" w:styleId="WW8Num159z2">
    <w:name w:val="WW8Num159z2"/>
    <w:rsid w:val="00A0537E"/>
    <w:rPr>
      <w:rFonts w:cs="Times New Roman"/>
    </w:rPr>
  </w:style>
  <w:style w:type="character" w:customStyle="1" w:styleId="WW8Num161z0">
    <w:name w:val="WW8Num161z0"/>
    <w:rsid w:val="00A0537E"/>
    <w:rPr>
      <w:b/>
    </w:rPr>
  </w:style>
  <w:style w:type="character" w:customStyle="1" w:styleId="WW8Num162z0">
    <w:name w:val="WW8Num162z0"/>
    <w:rsid w:val="00A0537E"/>
    <w:rPr>
      <w:rFonts w:cs="Times New Roman"/>
      <w:b/>
      <w:bCs/>
    </w:rPr>
  </w:style>
  <w:style w:type="character" w:customStyle="1" w:styleId="WW8Num162z3">
    <w:name w:val="WW8Num162z3"/>
    <w:rsid w:val="00A0537E"/>
    <w:rPr>
      <w:rFonts w:cs="Times New Roman"/>
      <w:u w:val="single"/>
    </w:rPr>
  </w:style>
  <w:style w:type="character" w:customStyle="1" w:styleId="WW8Num162z4">
    <w:name w:val="WW8Num162z4"/>
    <w:rsid w:val="00A0537E"/>
    <w:rPr>
      <w:rFonts w:cs="Times New Roman"/>
    </w:rPr>
  </w:style>
  <w:style w:type="character" w:customStyle="1" w:styleId="WW8Num163z0">
    <w:name w:val="WW8Num163z0"/>
    <w:rsid w:val="00A0537E"/>
    <w:rPr>
      <w:rFonts w:cs="Times New Roman"/>
    </w:rPr>
  </w:style>
  <w:style w:type="character" w:customStyle="1" w:styleId="WW8Num164z0">
    <w:name w:val="WW8Num164z0"/>
    <w:rsid w:val="00A0537E"/>
    <w:rPr>
      <w:rFonts w:cs="Times New Roman"/>
      <w:b/>
      <w:bCs/>
    </w:rPr>
  </w:style>
  <w:style w:type="character" w:customStyle="1" w:styleId="WW8Num164z3">
    <w:name w:val="WW8Num164z3"/>
    <w:rsid w:val="00A0537E"/>
    <w:rPr>
      <w:rFonts w:cs="Times New Roman"/>
      <w:u w:val="single"/>
    </w:rPr>
  </w:style>
  <w:style w:type="character" w:customStyle="1" w:styleId="WW8Num164z4">
    <w:name w:val="WW8Num164z4"/>
    <w:rsid w:val="00A0537E"/>
    <w:rPr>
      <w:rFonts w:cs="Times New Roman"/>
    </w:rPr>
  </w:style>
  <w:style w:type="character" w:customStyle="1" w:styleId="WW8Num165z0">
    <w:name w:val="WW8Num165z0"/>
    <w:rsid w:val="00A0537E"/>
    <w:rPr>
      <w:rFonts w:cs="Times New Roman"/>
      <w:b/>
      <w:bCs/>
    </w:rPr>
  </w:style>
  <w:style w:type="character" w:customStyle="1" w:styleId="WW8Num165z1">
    <w:name w:val="WW8Num165z1"/>
    <w:rsid w:val="00A0537E"/>
    <w:rPr>
      <w:rFonts w:cs="Times New Roman"/>
    </w:rPr>
  </w:style>
  <w:style w:type="character" w:customStyle="1" w:styleId="WW8Num166z0">
    <w:name w:val="WW8Num166z0"/>
    <w:rsid w:val="00A0537E"/>
    <w:rPr>
      <w:rFonts w:cs="Times New Roman"/>
    </w:rPr>
  </w:style>
  <w:style w:type="character" w:customStyle="1" w:styleId="WW8Num167z0">
    <w:name w:val="WW8Num167z0"/>
    <w:rsid w:val="00A0537E"/>
    <w:rPr>
      <w:rFonts w:cs="Times New Roman"/>
      <w:b/>
      <w:bCs/>
    </w:rPr>
  </w:style>
  <w:style w:type="character" w:customStyle="1" w:styleId="WW8Num168z0">
    <w:name w:val="WW8Num168z0"/>
    <w:rsid w:val="00A0537E"/>
    <w:rPr>
      <w:rFonts w:ascii="Symbol" w:hAnsi="Symbol"/>
    </w:rPr>
  </w:style>
  <w:style w:type="character" w:customStyle="1" w:styleId="WW8Num168z1">
    <w:name w:val="WW8Num168z1"/>
    <w:rsid w:val="00A0537E"/>
    <w:rPr>
      <w:rFonts w:ascii="Courier New" w:hAnsi="Courier New"/>
    </w:rPr>
  </w:style>
  <w:style w:type="character" w:customStyle="1" w:styleId="WW8Num168z2">
    <w:name w:val="WW8Num168z2"/>
    <w:rsid w:val="00A0537E"/>
    <w:rPr>
      <w:rFonts w:ascii="Wingdings" w:hAnsi="Wingdings"/>
    </w:rPr>
  </w:style>
  <w:style w:type="character" w:customStyle="1" w:styleId="WW8Num170z0">
    <w:name w:val="WW8Num170z0"/>
    <w:rsid w:val="00A0537E"/>
    <w:rPr>
      <w:rFonts w:ascii="Symbol" w:hAnsi="Symbol"/>
    </w:rPr>
  </w:style>
  <w:style w:type="character" w:customStyle="1" w:styleId="WW8Num170z1">
    <w:name w:val="WW8Num170z1"/>
    <w:rsid w:val="00A0537E"/>
    <w:rPr>
      <w:rFonts w:ascii="Courier New" w:hAnsi="Courier New"/>
    </w:rPr>
  </w:style>
  <w:style w:type="character" w:customStyle="1" w:styleId="WW8Num170z2">
    <w:name w:val="WW8Num170z2"/>
    <w:rsid w:val="00A0537E"/>
    <w:rPr>
      <w:rFonts w:ascii="Wingdings" w:hAnsi="Wingdings"/>
    </w:rPr>
  </w:style>
  <w:style w:type="character" w:customStyle="1" w:styleId="WW8Num171z0">
    <w:name w:val="WW8Num171z0"/>
    <w:rsid w:val="00A0537E"/>
    <w:rPr>
      <w:rFonts w:cs="Times New Roman"/>
      <w:b/>
      <w:bCs/>
    </w:rPr>
  </w:style>
  <w:style w:type="character" w:customStyle="1" w:styleId="WW8Num171z2">
    <w:name w:val="WW8Num171z2"/>
    <w:rsid w:val="00A0537E"/>
    <w:rPr>
      <w:rFonts w:cs="Times New Roman"/>
    </w:rPr>
  </w:style>
  <w:style w:type="character" w:customStyle="1" w:styleId="WW8Num172z0">
    <w:name w:val="WW8Num172z0"/>
    <w:rsid w:val="00A0537E"/>
    <w:rPr>
      <w:b w:val="0"/>
    </w:rPr>
  </w:style>
  <w:style w:type="character" w:customStyle="1" w:styleId="WW8Num173z0">
    <w:name w:val="WW8Num173z0"/>
    <w:rsid w:val="00A0537E"/>
    <w:rPr>
      <w:b w:val="0"/>
      <w:color w:val="000000"/>
    </w:rPr>
  </w:style>
  <w:style w:type="character" w:customStyle="1" w:styleId="WW8Num174z0">
    <w:name w:val="WW8Num174z0"/>
    <w:rsid w:val="00A0537E"/>
    <w:rPr>
      <w:rFonts w:cs="Times New Roman"/>
      <w:b/>
      <w:bCs/>
    </w:rPr>
  </w:style>
  <w:style w:type="character" w:customStyle="1" w:styleId="WW8Num174z1">
    <w:name w:val="WW8Num174z1"/>
    <w:rsid w:val="00A0537E"/>
    <w:rPr>
      <w:rFonts w:cs="Times New Roman"/>
    </w:rPr>
  </w:style>
  <w:style w:type="character" w:customStyle="1" w:styleId="WW8Num174z3">
    <w:name w:val="WW8Num174z3"/>
    <w:rsid w:val="00A0537E"/>
    <w:rPr>
      <w:rFonts w:ascii="Symbol" w:hAnsi="Symbol"/>
      <w:b/>
    </w:rPr>
  </w:style>
  <w:style w:type="character" w:customStyle="1" w:styleId="WW8NumSt76z0">
    <w:name w:val="WW8NumSt76z0"/>
    <w:rsid w:val="00A0537E"/>
    <w:rPr>
      <w:rFonts w:cs="Times New Roman"/>
    </w:rPr>
  </w:style>
  <w:style w:type="character" w:customStyle="1" w:styleId="Domylnaczcionkaakapitu3">
    <w:name w:val="Domyślna czcionka akapitu3"/>
    <w:rsid w:val="00A0537E"/>
  </w:style>
  <w:style w:type="character" w:customStyle="1" w:styleId="ZnakZnak24">
    <w:name w:val="Znak Znak24"/>
    <w:rsid w:val="00A0537E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23">
    <w:name w:val="Znak Znak23"/>
    <w:rsid w:val="00A0537E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22">
    <w:name w:val="Znak Znak22"/>
    <w:rsid w:val="00A0537E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21">
    <w:name w:val="Znak Znak21"/>
    <w:rsid w:val="00A0537E"/>
    <w:rPr>
      <w:b/>
      <w:bCs/>
      <w:sz w:val="28"/>
      <w:szCs w:val="28"/>
      <w:lang w:val="pl-PL" w:eastAsia="ar-SA" w:bidi="ar-SA"/>
    </w:rPr>
  </w:style>
  <w:style w:type="character" w:customStyle="1" w:styleId="ZnakZnak20">
    <w:name w:val="Znak Znak20"/>
    <w:rsid w:val="00A0537E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A0537E"/>
    <w:rPr>
      <w:b/>
      <w:bCs/>
      <w:sz w:val="22"/>
      <w:szCs w:val="22"/>
      <w:lang w:val="pl-PL" w:eastAsia="ar-SA" w:bidi="ar-SA"/>
    </w:rPr>
  </w:style>
  <w:style w:type="character" w:customStyle="1" w:styleId="ZnakZnak18">
    <w:name w:val="Znak Znak18"/>
    <w:rsid w:val="00A0537E"/>
    <w:rPr>
      <w:sz w:val="24"/>
      <w:szCs w:val="24"/>
      <w:lang w:val="pl-PL" w:eastAsia="ar-SA" w:bidi="ar-SA"/>
    </w:rPr>
  </w:style>
  <w:style w:type="character" w:customStyle="1" w:styleId="ZnakZnak17">
    <w:name w:val="Znak Znak17"/>
    <w:rsid w:val="00A0537E"/>
    <w:rPr>
      <w:i/>
      <w:iCs/>
      <w:sz w:val="24"/>
      <w:szCs w:val="24"/>
      <w:lang w:val="pl-PL" w:eastAsia="ar-SA" w:bidi="ar-SA"/>
    </w:rPr>
  </w:style>
  <w:style w:type="character" w:customStyle="1" w:styleId="ZnakZnak16">
    <w:name w:val="Znak Znak16"/>
    <w:rsid w:val="00A0537E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5">
    <w:name w:val="Znak Znak15"/>
    <w:rsid w:val="00A0537E"/>
    <w:rPr>
      <w:rFonts w:cs="Times New Roman"/>
      <w:sz w:val="24"/>
      <w:szCs w:val="24"/>
    </w:rPr>
  </w:style>
  <w:style w:type="character" w:customStyle="1" w:styleId="ZnakZnak14">
    <w:name w:val="Znak Znak14"/>
    <w:rsid w:val="00A0537E"/>
    <w:rPr>
      <w:rFonts w:cs="Times New Roman"/>
      <w:sz w:val="24"/>
      <w:szCs w:val="24"/>
    </w:rPr>
  </w:style>
  <w:style w:type="character" w:customStyle="1" w:styleId="ZnakZnak13">
    <w:name w:val="Znak Znak13"/>
    <w:rsid w:val="00A0537E"/>
    <w:rPr>
      <w:rFonts w:ascii="Cambria" w:hAnsi="Cambria" w:cs="Cambria"/>
      <w:b/>
      <w:bCs/>
      <w:kern w:val="1"/>
      <w:sz w:val="32"/>
      <w:szCs w:val="32"/>
    </w:rPr>
  </w:style>
  <w:style w:type="character" w:customStyle="1" w:styleId="ZnakZnak12">
    <w:name w:val="Znak Znak12"/>
    <w:rsid w:val="00A0537E"/>
    <w:rPr>
      <w:rFonts w:cs="Times New Roman"/>
      <w:sz w:val="24"/>
      <w:szCs w:val="24"/>
    </w:rPr>
  </w:style>
  <w:style w:type="character" w:customStyle="1" w:styleId="ZnakZnak11">
    <w:name w:val="Znak Znak11"/>
    <w:rsid w:val="00A0537E"/>
    <w:rPr>
      <w:rFonts w:cs="Times New Roman"/>
      <w:sz w:val="16"/>
      <w:szCs w:val="16"/>
    </w:rPr>
  </w:style>
  <w:style w:type="character" w:customStyle="1" w:styleId="ZnakZnak10">
    <w:name w:val="Znak Znak10"/>
    <w:rsid w:val="00A0537E"/>
    <w:rPr>
      <w:rFonts w:cs="Times New Roman"/>
    </w:rPr>
  </w:style>
  <w:style w:type="character" w:customStyle="1" w:styleId="ZnakZnak9">
    <w:name w:val="Znak Znak9"/>
    <w:rsid w:val="00A0537E"/>
    <w:rPr>
      <w:rFonts w:cs="Times New Roman"/>
      <w:sz w:val="24"/>
      <w:szCs w:val="24"/>
    </w:rPr>
  </w:style>
  <w:style w:type="character" w:customStyle="1" w:styleId="ZnakZnak8">
    <w:name w:val="Znak Znak8"/>
    <w:rsid w:val="00A0537E"/>
    <w:rPr>
      <w:rFonts w:cs="Times New Roman"/>
      <w:sz w:val="24"/>
      <w:szCs w:val="24"/>
    </w:rPr>
  </w:style>
  <w:style w:type="character" w:customStyle="1" w:styleId="ZnakZnak7">
    <w:name w:val="Znak Znak7"/>
    <w:rsid w:val="00A0537E"/>
    <w:rPr>
      <w:rFonts w:cs="Times New Roman"/>
      <w:sz w:val="24"/>
      <w:szCs w:val="24"/>
    </w:rPr>
  </w:style>
  <w:style w:type="character" w:customStyle="1" w:styleId="ZnakZnak6">
    <w:name w:val="Znak Znak6"/>
    <w:rsid w:val="00A0537E"/>
    <w:rPr>
      <w:rFonts w:cs="Times New Roman"/>
      <w:sz w:val="16"/>
      <w:szCs w:val="16"/>
    </w:rPr>
  </w:style>
  <w:style w:type="character" w:customStyle="1" w:styleId="ZnakZnak5">
    <w:name w:val="Znak Znak5"/>
    <w:rsid w:val="00A0537E"/>
    <w:rPr>
      <w:rFonts w:cs="Times New Roman"/>
      <w:sz w:val="2"/>
      <w:szCs w:val="2"/>
    </w:rPr>
  </w:style>
  <w:style w:type="character" w:customStyle="1" w:styleId="ZnakZnak4">
    <w:name w:val="Znak Znak4"/>
    <w:rsid w:val="00A0537E"/>
    <w:rPr>
      <w:rFonts w:ascii="Courier New" w:hAnsi="Courier New" w:cs="Courier New"/>
    </w:rPr>
  </w:style>
  <w:style w:type="character" w:customStyle="1" w:styleId="ZnakZnak3">
    <w:name w:val="Znak Znak3"/>
    <w:rsid w:val="00A0537E"/>
    <w:rPr>
      <w:rFonts w:cs="Times New Roman"/>
    </w:rPr>
  </w:style>
  <w:style w:type="character" w:customStyle="1" w:styleId="ZnakZnak2">
    <w:name w:val="Znak Znak2"/>
    <w:rsid w:val="00A0537E"/>
    <w:rPr>
      <w:rFonts w:cs="Times New Roman"/>
      <w:b/>
      <w:bCs/>
    </w:rPr>
  </w:style>
  <w:style w:type="character" w:customStyle="1" w:styleId="ZnakZnak1">
    <w:name w:val="Znak Znak1"/>
    <w:rsid w:val="00A0537E"/>
    <w:rPr>
      <w:rFonts w:cs="Times New Roman"/>
    </w:rPr>
  </w:style>
  <w:style w:type="character" w:customStyle="1" w:styleId="WW8Num13z1">
    <w:name w:val="WW8Num13z1"/>
    <w:rsid w:val="00A0537E"/>
    <w:rPr>
      <w:rFonts w:ascii="Courier New" w:hAnsi="Courier New"/>
    </w:rPr>
  </w:style>
  <w:style w:type="character" w:customStyle="1" w:styleId="WW8Num15z2">
    <w:name w:val="WW8Num15z2"/>
    <w:rsid w:val="00A0537E"/>
    <w:rPr>
      <w:rFonts w:ascii="Wingdings" w:hAnsi="Wingdings"/>
    </w:rPr>
  </w:style>
  <w:style w:type="character" w:customStyle="1" w:styleId="WW8Num27z1">
    <w:name w:val="WW8Num27z1"/>
    <w:rsid w:val="00A0537E"/>
    <w:rPr>
      <w:b/>
    </w:rPr>
  </w:style>
  <w:style w:type="character" w:customStyle="1" w:styleId="WW8Num36z1">
    <w:name w:val="WW8Num36z1"/>
    <w:rsid w:val="00A0537E"/>
    <w:rPr>
      <w:b/>
      <w:color w:val="000000"/>
    </w:rPr>
  </w:style>
  <w:style w:type="character" w:customStyle="1" w:styleId="WW8Num50z4">
    <w:name w:val="WW8Num50z4"/>
    <w:rsid w:val="00A0537E"/>
    <w:rPr>
      <w:rFonts w:ascii="Courier New" w:hAnsi="Courier New"/>
    </w:rPr>
  </w:style>
  <w:style w:type="character" w:customStyle="1" w:styleId="WW8Num50z5">
    <w:name w:val="WW8Num50z5"/>
    <w:rsid w:val="00A0537E"/>
    <w:rPr>
      <w:rFonts w:ascii="Wingdings" w:hAnsi="Wingdings"/>
    </w:rPr>
  </w:style>
  <w:style w:type="character" w:customStyle="1" w:styleId="WW8Num55z2">
    <w:name w:val="WW8Num55z2"/>
    <w:rsid w:val="00A0537E"/>
    <w:rPr>
      <w:b/>
      <w:color w:val="000000"/>
    </w:rPr>
  </w:style>
  <w:style w:type="character" w:customStyle="1" w:styleId="WW8Num55z4">
    <w:name w:val="WW8Num55z4"/>
    <w:rsid w:val="00A0537E"/>
    <w:rPr>
      <w:rFonts w:ascii="Courier New" w:hAnsi="Courier New"/>
    </w:rPr>
  </w:style>
  <w:style w:type="character" w:customStyle="1" w:styleId="WW8Num55z5">
    <w:name w:val="WW8Num55z5"/>
    <w:rsid w:val="00A0537E"/>
    <w:rPr>
      <w:rFonts w:ascii="Wingdings" w:hAnsi="Wingdings"/>
    </w:rPr>
  </w:style>
  <w:style w:type="character" w:customStyle="1" w:styleId="WW8Num58z1">
    <w:name w:val="WW8Num58z1"/>
    <w:rsid w:val="00A0537E"/>
    <w:rPr>
      <w:b/>
    </w:rPr>
  </w:style>
  <w:style w:type="character" w:customStyle="1" w:styleId="WW8Num61z1">
    <w:name w:val="WW8Num61z1"/>
    <w:rsid w:val="00A0537E"/>
    <w:rPr>
      <w:rFonts w:ascii="Symbol" w:hAnsi="Symbol"/>
    </w:rPr>
  </w:style>
  <w:style w:type="character" w:customStyle="1" w:styleId="WW8Num61z3">
    <w:name w:val="WW8Num61z3"/>
    <w:rsid w:val="00A0537E"/>
    <w:rPr>
      <w:b/>
    </w:rPr>
  </w:style>
  <w:style w:type="character" w:customStyle="1" w:styleId="WW8Num72z1">
    <w:name w:val="WW8Num72z1"/>
    <w:rsid w:val="00A0537E"/>
    <w:rPr>
      <w:rFonts w:ascii="Courier New" w:hAnsi="Courier New"/>
    </w:rPr>
  </w:style>
  <w:style w:type="character" w:customStyle="1" w:styleId="WW8Num72z2">
    <w:name w:val="WW8Num72z2"/>
    <w:rsid w:val="00A0537E"/>
    <w:rPr>
      <w:rFonts w:ascii="Wingdings" w:hAnsi="Wingdings"/>
    </w:rPr>
  </w:style>
  <w:style w:type="character" w:customStyle="1" w:styleId="WW8Num72z3">
    <w:name w:val="WW8Num72z3"/>
    <w:rsid w:val="00A0537E"/>
    <w:rPr>
      <w:rFonts w:ascii="Symbol" w:hAnsi="Symbol"/>
    </w:rPr>
  </w:style>
  <w:style w:type="character" w:customStyle="1" w:styleId="WW8Num74z1">
    <w:name w:val="WW8Num74z1"/>
    <w:rsid w:val="00A0537E"/>
    <w:rPr>
      <w:rFonts w:ascii="Courier New" w:hAnsi="Courier New"/>
    </w:rPr>
  </w:style>
  <w:style w:type="character" w:customStyle="1" w:styleId="WW8Num74z2">
    <w:name w:val="WW8Num74z2"/>
    <w:rsid w:val="00A0537E"/>
    <w:rPr>
      <w:rFonts w:ascii="Wingdings" w:hAnsi="Wingdings"/>
    </w:rPr>
  </w:style>
  <w:style w:type="character" w:customStyle="1" w:styleId="WW8Num75z2">
    <w:name w:val="WW8Num75z2"/>
    <w:rsid w:val="00A0537E"/>
    <w:rPr>
      <w:rFonts w:ascii="Wingdings" w:hAnsi="Wingdings"/>
    </w:rPr>
  </w:style>
  <w:style w:type="character" w:customStyle="1" w:styleId="WW8Num76z2">
    <w:name w:val="WW8Num76z2"/>
    <w:rsid w:val="00A0537E"/>
    <w:rPr>
      <w:rFonts w:ascii="Wingdings" w:hAnsi="Wingdings"/>
    </w:rPr>
  </w:style>
  <w:style w:type="character" w:customStyle="1" w:styleId="WW8Num77z2">
    <w:name w:val="WW8Num77z2"/>
    <w:rsid w:val="00A0537E"/>
    <w:rPr>
      <w:rFonts w:ascii="Wingdings" w:hAnsi="Wingdings"/>
    </w:rPr>
  </w:style>
  <w:style w:type="character" w:customStyle="1" w:styleId="WW8Num80z1">
    <w:name w:val="WW8Num80z1"/>
    <w:rsid w:val="00A0537E"/>
    <w:rPr>
      <w:rFonts w:ascii="Courier New" w:hAnsi="Courier New"/>
    </w:rPr>
  </w:style>
  <w:style w:type="character" w:customStyle="1" w:styleId="WW8Num80z3">
    <w:name w:val="WW8Num80z3"/>
    <w:rsid w:val="00A0537E"/>
    <w:rPr>
      <w:rFonts w:ascii="Symbol" w:hAnsi="Symbol"/>
    </w:rPr>
  </w:style>
  <w:style w:type="character" w:customStyle="1" w:styleId="WW8Num82z2">
    <w:name w:val="WW8Num82z2"/>
    <w:rsid w:val="00A0537E"/>
    <w:rPr>
      <w:rFonts w:ascii="Wingdings" w:hAnsi="Wingdings"/>
    </w:rPr>
  </w:style>
  <w:style w:type="character" w:customStyle="1" w:styleId="WW8Num83z3">
    <w:name w:val="WW8Num83z3"/>
    <w:rsid w:val="00A0537E"/>
    <w:rPr>
      <w:rFonts w:ascii="Symbol" w:hAnsi="Symbol"/>
    </w:rPr>
  </w:style>
  <w:style w:type="character" w:customStyle="1" w:styleId="WW8Num84z2">
    <w:name w:val="WW8Num84z2"/>
    <w:rsid w:val="00A0537E"/>
    <w:rPr>
      <w:rFonts w:ascii="Wingdings" w:hAnsi="Wingdings"/>
    </w:rPr>
  </w:style>
  <w:style w:type="character" w:customStyle="1" w:styleId="Domylnaczcionkaakapitu2">
    <w:name w:val="Domyślna czcionka akapitu2"/>
    <w:rsid w:val="00A0537E"/>
  </w:style>
  <w:style w:type="character" w:customStyle="1" w:styleId="WW8Num7z2">
    <w:name w:val="WW8Num7z2"/>
    <w:rsid w:val="00A0537E"/>
    <w:rPr>
      <w:rFonts w:ascii="Wingdings" w:hAnsi="Wingdings"/>
    </w:rPr>
  </w:style>
  <w:style w:type="character" w:customStyle="1" w:styleId="WW8Num7z3">
    <w:name w:val="WW8Num7z3"/>
    <w:rsid w:val="00A0537E"/>
    <w:rPr>
      <w:rFonts w:ascii="Symbol" w:hAnsi="Symbol"/>
    </w:rPr>
  </w:style>
  <w:style w:type="character" w:customStyle="1" w:styleId="WW8Num10z2">
    <w:name w:val="WW8Num10z2"/>
    <w:rsid w:val="00A0537E"/>
    <w:rPr>
      <w:rFonts w:ascii="Wingdings" w:hAnsi="Wingdings"/>
    </w:rPr>
  </w:style>
  <w:style w:type="character" w:customStyle="1" w:styleId="WW8Num13z2">
    <w:name w:val="WW8Num13z2"/>
    <w:rsid w:val="00A0537E"/>
    <w:rPr>
      <w:rFonts w:ascii="Wingdings" w:hAnsi="Wingdings"/>
    </w:rPr>
  </w:style>
  <w:style w:type="character" w:customStyle="1" w:styleId="WW8Num13z3">
    <w:name w:val="WW8Num13z3"/>
    <w:rsid w:val="00A0537E"/>
    <w:rPr>
      <w:rFonts w:ascii="Symbol" w:hAnsi="Symbol"/>
    </w:rPr>
  </w:style>
  <w:style w:type="character" w:customStyle="1" w:styleId="WW8Num17z2">
    <w:name w:val="WW8Num17z2"/>
    <w:rsid w:val="00A0537E"/>
    <w:rPr>
      <w:rFonts w:ascii="Wingdings" w:hAnsi="Wingdings"/>
    </w:rPr>
  </w:style>
  <w:style w:type="character" w:customStyle="1" w:styleId="WW8Num18z2">
    <w:name w:val="WW8Num18z2"/>
    <w:rsid w:val="00A0537E"/>
    <w:rPr>
      <w:rFonts w:ascii="Wingdings" w:hAnsi="Wingdings"/>
    </w:rPr>
  </w:style>
  <w:style w:type="character" w:customStyle="1" w:styleId="WW8Num18z4">
    <w:name w:val="WW8Num18z4"/>
    <w:rsid w:val="00A0537E"/>
    <w:rPr>
      <w:rFonts w:ascii="Courier New" w:hAnsi="Courier New"/>
    </w:rPr>
  </w:style>
  <w:style w:type="character" w:customStyle="1" w:styleId="WW8Num20z2">
    <w:name w:val="WW8Num20z2"/>
    <w:rsid w:val="00A0537E"/>
    <w:rPr>
      <w:rFonts w:ascii="Wingdings" w:hAnsi="Wingdings"/>
    </w:rPr>
  </w:style>
  <w:style w:type="character" w:customStyle="1" w:styleId="WW8Num25z2">
    <w:name w:val="WW8Num25z2"/>
    <w:rsid w:val="00A0537E"/>
    <w:rPr>
      <w:rFonts w:ascii="Wingdings" w:hAnsi="Wingdings"/>
    </w:rPr>
  </w:style>
  <w:style w:type="character" w:customStyle="1" w:styleId="WW8Num30z1">
    <w:name w:val="WW8Num30z1"/>
    <w:rsid w:val="00A0537E"/>
    <w:rPr>
      <w:rFonts w:ascii="Courier New" w:hAnsi="Courier New"/>
    </w:rPr>
  </w:style>
  <w:style w:type="character" w:customStyle="1" w:styleId="WW8Num30z2">
    <w:name w:val="WW8Num30z2"/>
    <w:rsid w:val="00A0537E"/>
    <w:rPr>
      <w:rFonts w:ascii="Wingdings" w:hAnsi="Wingdings"/>
    </w:rPr>
  </w:style>
  <w:style w:type="character" w:customStyle="1" w:styleId="WW8Num31z1">
    <w:name w:val="WW8Num31z1"/>
    <w:rsid w:val="00A0537E"/>
    <w:rPr>
      <w:b/>
    </w:rPr>
  </w:style>
  <w:style w:type="character" w:customStyle="1" w:styleId="WW8Num34z2">
    <w:name w:val="WW8Num34z2"/>
    <w:rsid w:val="00A0537E"/>
    <w:rPr>
      <w:rFonts w:ascii="Wingdings" w:hAnsi="Wingdings"/>
    </w:rPr>
  </w:style>
  <w:style w:type="character" w:customStyle="1" w:styleId="WW8Num34z4">
    <w:name w:val="WW8Num34z4"/>
    <w:rsid w:val="00A0537E"/>
    <w:rPr>
      <w:rFonts w:ascii="Courier New" w:hAnsi="Courier New"/>
    </w:rPr>
  </w:style>
  <w:style w:type="character" w:customStyle="1" w:styleId="WW8Num35z2">
    <w:name w:val="WW8Num35z2"/>
    <w:rsid w:val="00A0537E"/>
    <w:rPr>
      <w:rFonts w:ascii="Wingdings" w:hAnsi="Wingdings"/>
    </w:rPr>
  </w:style>
  <w:style w:type="character" w:customStyle="1" w:styleId="WW8Num37z1">
    <w:name w:val="WW8Num37z1"/>
    <w:rsid w:val="00A0537E"/>
    <w:rPr>
      <w:rFonts w:ascii="Courier New" w:hAnsi="Courier New"/>
    </w:rPr>
  </w:style>
  <w:style w:type="character" w:customStyle="1" w:styleId="WW8Num37z2">
    <w:name w:val="WW8Num37z2"/>
    <w:rsid w:val="00A0537E"/>
    <w:rPr>
      <w:rFonts w:ascii="Wingdings" w:hAnsi="Wingdings"/>
    </w:rPr>
  </w:style>
  <w:style w:type="character" w:customStyle="1" w:styleId="WW8Num45z2">
    <w:name w:val="WW8Num45z2"/>
    <w:rsid w:val="00A0537E"/>
    <w:rPr>
      <w:rFonts w:ascii="Wingdings" w:hAnsi="Wingdings"/>
    </w:rPr>
  </w:style>
  <w:style w:type="character" w:customStyle="1" w:styleId="WW8Num49z2">
    <w:name w:val="WW8Num49z2"/>
    <w:rsid w:val="00A0537E"/>
    <w:rPr>
      <w:rFonts w:ascii="Wingdings" w:hAnsi="Wingdings"/>
    </w:rPr>
  </w:style>
  <w:style w:type="character" w:customStyle="1" w:styleId="WW8Num60z4">
    <w:name w:val="WW8Num60z4"/>
    <w:rsid w:val="00A0537E"/>
    <w:rPr>
      <w:rFonts w:ascii="Courier New" w:hAnsi="Courier New"/>
    </w:rPr>
  </w:style>
  <w:style w:type="character" w:customStyle="1" w:styleId="WW8Num60z5">
    <w:name w:val="WW8Num60z5"/>
    <w:rsid w:val="00A0537E"/>
    <w:rPr>
      <w:rFonts w:ascii="Wingdings" w:hAnsi="Wingdings"/>
    </w:rPr>
  </w:style>
  <w:style w:type="character" w:customStyle="1" w:styleId="WW8Num63z1">
    <w:name w:val="WW8Num63z1"/>
    <w:rsid w:val="00A0537E"/>
    <w:rPr>
      <w:b/>
    </w:rPr>
  </w:style>
  <w:style w:type="character" w:customStyle="1" w:styleId="WW8Num64z2">
    <w:name w:val="WW8Num64z2"/>
    <w:rsid w:val="00A0537E"/>
    <w:rPr>
      <w:rFonts w:ascii="Wingdings" w:hAnsi="Wingdings"/>
    </w:rPr>
  </w:style>
  <w:style w:type="character" w:customStyle="1" w:styleId="WW8Num65z4">
    <w:name w:val="WW8Num65z4"/>
    <w:rsid w:val="00A0537E"/>
    <w:rPr>
      <w:rFonts w:ascii="Courier New" w:hAnsi="Courier New"/>
    </w:rPr>
  </w:style>
  <w:style w:type="character" w:customStyle="1" w:styleId="WW8Num65z5">
    <w:name w:val="WW8Num65z5"/>
    <w:rsid w:val="00A0537E"/>
    <w:rPr>
      <w:rFonts w:ascii="Wingdings" w:hAnsi="Wingdings"/>
    </w:rPr>
  </w:style>
  <w:style w:type="character" w:customStyle="1" w:styleId="WW8NumSt3z0">
    <w:name w:val="WW8NumSt3z0"/>
    <w:rsid w:val="00A0537E"/>
    <w:rPr>
      <w:rFonts w:ascii="Symbol" w:hAnsi="Symbol"/>
    </w:rPr>
  </w:style>
  <w:style w:type="character" w:customStyle="1" w:styleId="WW8NumSt4z0">
    <w:name w:val="WW8NumSt4z0"/>
    <w:rsid w:val="00A0537E"/>
    <w:rPr>
      <w:rFonts w:ascii="Symbol" w:hAnsi="Symbol"/>
    </w:rPr>
  </w:style>
  <w:style w:type="character" w:customStyle="1" w:styleId="WW8NumSt4z1">
    <w:name w:val="WW8NumSt4z1"/>
    <w:rsid w:val="00A0537E"/>
    <w:rPr>
      <w:rFonts w:ascii="Courier New" w:hAnsi="Courier New"/>
    </w:rPr>
  </w:style>
  <w:style w:type="character" w:customStyle="1" w:styleId="WW8NumSt4z2">
    <w:name w:val="WW8NumSt4z2"/>
    <w:rsid w:val="00A0537E"/>
    <w:rPr>
      <w:rFonts w:ascii="Wingdings" w:hAnsi="Wingdings"/>
    </w:rPr>
  </w:style>
  <w:style w:type="character" w:customStyle="1" w:styleId="Znakiprzypiswkocowych">
    <w:name w:val="Znaki przypisów końcowych"/>
    <w:rsid w:val="00A0537E"/>
    <w:rPr>
      <w:rFonts w:cs="Times New Roman"/>
      <w:vertAlign w:val="superscript"/>
    </w:rPr>
  </w:style>
  <w:style w:type="character" w:customStyle="1" w:styleId="Odwoaniedokomentarza1">
    <w:name w:val="Odwołanie do komentarza1"/>
    <w:rsid w:val="00A0537E"/>
    <w:rPr>
      <w:rFonts w:cs="Times New Roman"/>
      <w:sz w:val="16"/>
      <w:szCs w:val="16"/>
    </w:rPr>
  </w:style>
  <w:style w:type="character" w:customStyle="1" w:styleId="ZnakZnak">
    <w:name w:val="Znak Znak"/>
    <w:rsid w:val="00A0537E"/>
    <w:rPr>
      <w:rFonts w:ascii="Cambria" w:hAnsi="Cambria" w:cs="Cambria"/>
      <w:sz w:val="24"/>
      <w:szCs w:val="24"/>
    </w:rPr>
  </w:style>
  <w:style w:type="character" w:customStyle="1" w:styleId="Odwoanieprzypisukocowego1">
    <w:name w:val="Odwołanie przypisu końcowego1"/>
    <w:rsid w:val="00A0537E"/>
    <w:rPr>
      <w:vertAlign w:val="superscript"/>
    </w:rPr>
  </w:style>
  <w:style w:type="character" w:customStyle="1" w:styleId="Znakinumeracji">
    <w:name w:val="Znaki numeracji"/>
    <w:rsid w:val="00A0537E"/>
  </w:style>
  <w:style w:type="paragraph" w:customStyle="1" w:styleId="Nagwek30">
    <w:name w:val="Nagłówek3"/>
    <w:basedOn w:val="Normalny"/>
    <w:next w:val="Tekstpodstawowy"/>
    <w:rsid w:val="00A0537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A0537E"/>
    <w:pPr>
      <w:suppressLineNumbers/>
      <w:spacing w:before="120" w:after="120"/>
    </w:pPr>
    <w:rPr>
      <w:rFonts w:cs="Mangal"/>
      <w:i/>
      <w:iCs/>
    </w:rPr>
  </w:style>
  <w:style w:type="paragraph" w:customStyle="1" w:styleId="ZnakZnakZnakZnakZnakZnakZnakZnakZnakZnakZnakZnakZnakZnakZnakZnakZnakZnak">
    <w:name w:val="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1ZnakZnakZnakZnakZnakZnakZnakZnakZnakZnakZnakZnakZnakZnakZnakZnakZnakZnakZnakZnak0">
    <w:name w:val="Znak Znak Znak Znak Znak Znak Znak Znak1 Znak Znak Znak Znak 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0">
    <w:name w:val="Znak Znak Znak Znak Znak Znak Znak"/>
    <w:basedOn w:val="Normalny"/>
    <w:rsid w:val="00A0537E"/>
    <w:rPr>
      <w:rFonts w:ascii="Arial" w:hAnsi="Arial" w:cs="Arial"/>
    </w:rPr>
  </w:style>
  <w:style w:type="paragraph" w:customStyle="1" w:styleId="Znak0">
    <w:name w:val="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ZnakZnakZnakZnak0">
    <w:name w:val="Znak 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0">
    <w:name w:val="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10">
    <w:name w:val="Znak Znak Znak Znak Znak Znak1"/>
    <w:basedOn w:val="Normalny"/>
    <w:rsid w:val="00A0537E"/>
    <w:rPr>
      <w:rFonts w:ascii="Arial" w:hAnsi="Arial" w:cs="Arial"/>
    </w:rPr>
  </w:style>
  <w:style w:type="paragraph" w:customStyle="1" w:styleId="NormalWeb1">
    <w:name w:val="Normal (Web)1"/>
    <w:basedOn w:val="Normalny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Tekstpodstawowy33">
    <w:name w:val="Tekst podstawowy 33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BodyTextIndent23">
    <w:name w:val="Body Text Indent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Lista23">
    <w:name w:val="List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3">
    <w:name w:val="Lista punktowana3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3">
    <w:name w:val="Lista punktowana 23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3">
    <w:name w:val="Lista - kontynuacja3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BodyTextIndent32">
    <w:name w:val="Body Text Indent 32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BodyText32">
    <w:name w:val="Body Text 32"/>
    <w:basedOn w:val="Normalny"/>
    <w:rsid w:val="00A0537E"/>
    <w:pPr>
      <w:overflowPunct w:val="0"/>
      <w:autoSpaceDE w:val="0"/>
      <w:jc w:val="both"/>
      <w:textAlignment w:val="baseline"/>
    </w:pPr>
    <w:rPr>
      <w:b/>
      <w:bCs/>
      <w:i/>
      <w:iCs/>
    </w:rPr>
  </w:style>
  <w:style w:type="paragraph" w:customStyle="1" w:styleId="Tekstkomentarza3">
    <w:name w:val="Tekst komentarza3"/>
    <w:basedOn w:val="Normalny"/>
    <w:rsid w:val="00A0537E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23">
    <w:name w:val="Tekst podstawowy wcięty 23"/>
    <w:basedOn w:val="Normalny"/>
    <w:rsid w:val="00A0537E"/>
    <w:pPr>
      <w:widowControl w:val="0"/>
      <w:overflowPunct w:val="0"/>
      <w:autoSpaceDE w:val="0"/>
      <w:ind w:left="567" w:hanging="567"/>
      <w:jc w:val="both"/>
      <w:textAlignment w:val="baseline"/>
    </w:pPr>
    <w:rPr>
      <w:sz w:val="26"/>
      <w:szCs w:val="26"/>
    </w:rPr>
  </w:style>
  <w:style w:type="paragraph" w:customStyle="1" w:styleId="Tekstpodstawowywcity34">
    <w:name w:val="Tekst podstawowy wcięty 34"/>
    <w:basedOn w:val="Normalny"/>
    <w:rsid w:val="00A0537E"/>
    <w:pPr>
      <w:overflowPunct w:val="0"/>
      <w:autoSpaceDE w:val="0"/>
      <w:ind w:left="1985" w:hanging="1985"/>
      <w:textAlignment w:val="baseline"/>
    </w:pPr>
  </w:style>
  <w:style w:type="paragraph" w:customStyle="1" w:styleId="Zwykytekst3">
    <w:name w:val="Zwykły tekst3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ZnakZnakZnakZnakZnakZnakZnakZnakZnakZnakZnakZnak0">
    <w:name w:val="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1ZnakZnakZnakZnak0">
    <w:name w:val="Znak Znak Znak1 Znak Znak Znak Znak"/>
    <w:basedOn w:val="Normalny"/>
    <w:rsid w:val="00A0537E"/>
    <w:rPr>
      <w:rFonts w:ascii="Arial" w:hAnsi="Arial" w:cs="Arial"/>
      <w:sz w:val="20"/>
      <w:szCs w:val="20"/>
    </w:rPr>
  </w:style>
  <w:style w:type="paragraph" w:customStyle="1" w:styleId="ZnakZnakZnakZnakZnakZnakZnakZnakZnakZnak0">
    <w:name w:val="Znak Znak Znak Znak Znak Znak Znak Znak Znak Znak"/>
    <w:basedOn w:val="Normalny"/>
    <w:rsid w:val="00A0537E"/>
    <w:rPr>
      <w:rFonts w:ascii="Arial" w:hAnsi="Arial" w:cs="Arial"/>
    </w:rPr>
  </w:style>
  <w:style w:type="paragraph" w:customStyle="1" w:styleId="Nagwek20">
    <w:name w:val="Nagłówek2"/>
    <w:basedOn w:val="Normalny"/>
    <w:next w:val="Tekstpodstawowy"/>
    <w:rsid w:val="00A0537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Podpis2">
    <w:name w:val="Podpis2"/>
    <w:basedOn w:val="Normalny"/>
    <w:rsid w:val="00A0537E"/>
    <w:pPr>
      <w:suppressLineNumbers/>
      <w:spacing w:before="120" w:after="120"/>
    </w:pPr>
    <w:rPr>
      <w:i/>
      <w:iCs/>
    </w:rPr>
  </w:style>
  <w:style w:type="paragraph" w:customStyle="1" w:styleId="WW-Domylnie1">
    <w:name w:val="WW-Domyślnie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Tekstpodstawowy320">
    <w:name w:val="Tekst podstawowy 32"/>
    <w:basedOn w:val="Normalny"/>
    <w:rsid w:val="00A0537E"/>
    <w:pPr>
      <w:spacing w:after="120"/>
    </w:pPr>
    <w:rPr>
      <w:sz w:val="16"/>
      <w:szCs w:val="16"/>
    </w:rPr>
  </w:style>
  <w:style w:type="paragraph" w:customStyle="1" w:styleId="Lista22">
    <w:name w:val="List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punktowana2">
    <w:name w:val="Lista punktowana2"/>
    <w:basedOn w:val="Normalny"/>
    <w:rsid w:val="00A0537E"/>
    <w:pPr>
      <w:widowControl w:val="0"/>
      <w:overflowPunct w:val="0"/>
      <w:autoSpaceDE w:val="0"/>
      <w:ind w:left="283" w:hanging="283"/>
      <w:textAlignment w:val="baseline"/>
    </w:pPr>
    <w:rPr>
      <w:sz w:val="26"/>
      <w:szCs w:val="26"/>
    </w:rPr>
  </w:style>
  <w:style w:type="paragraph" w:customStyle="1" w:styleId="Listapunktowana22">
    <w:name w:val="Lista punktowana 22"/>
    <w:basedOn w:val="Normalny"/>
    <w:rsid w:val="00A0537E"/>
    <w:pPr>
      <w:widowControl w:val="0"/>
      <w:overflowPunct w:val="0"/>
      <w:autoSpaceDE w:val="0"/>
      <w:ind w:left="566" w:hanging="283"/>
      <w:textAlignment w:val="baseline"/>
    </w:pPr>
    <w:rPr>
      <w:sz w:val="26"/>
      <w:szCs w:val="26"/>
    </w:rPr>
  </w:style>
  <w:style w:type="paragraph" w:customStyle="1" w:styleId="Lista-kontynuacja2">
    <w:name w:val="Lista - kontynuacja2"/>
    <w:basedOn w:val="Normalny"/>
    <w:rsid w:val="00A0537E"/>
    <w:pPr>
      <w:widowControl w:val="0"/>
      <w:overflowPunct w:val="0"/>
      <w:autoSpaceDE w:val="0"/>
      <w:spacing w:after="120"/>
      <w:ind w:left="283"/>
      <w:textAlignment w:val="baseline"/>
    </w:pPr>
    <w:rPr>
      <w:sz w:val="26"/>
      <w:szCs w:val="26"/>
    </w:rPr>
  </w:style>
  <w:style w:type="paragraph" w:customStyle="1" w:styleId="Tekstpodstawowywcity22">
    <w:name w:val="Tekst podstawowy wcięty 22"/>
    <w:basedOn w:val="Normalny"/>
    <w:rsid w:val="00A0537E"/>
    <w:pPr>
      <w:widowControl w:val="0"/>
      <w:overflowPunct w:val="0"/>
      <w:autoSpaceDE w:val="0"/>
      <w:spacing w:after="120" w:line="480" w:lineRule="auto"/>
      <w:ind w:left="283"/>
      <w:textAlignment w:val="baseline"/>
    </w:pPr>
    <w:rPr>
      <w:sz w:val="26"/>
      <w:szCs w:val="26"/>
    </w:rPr>
  </w:style>
  <w:style w:type="paragraph" w:customStyle="1" w:styleId="Tekstpodstawowywcity33">
    <w:name w:val="Tekst podstawowy wcięty 33"/>
    <w:basedOn w:val="Normalny"/>
    <w:rsid w:val="00A0537E"/>
    <w:pPr>
      <w:widowControl w:val="0"/>
      <w:tabs>
        <w:tab w:val="left" w:pos="720"/>
      </w:tabs>
      <w:overflowPunct w:val="0"/>
      <w:autoSpaceDE w:val="0"/>
      <w:ind w:left="360"/>
      <w:textAlignment w:val="baseline"/>
    </w:pPr>
  </w:style>
  <w:style w:type="paragraph" w:customStyle="1" w:styleId="Zwykytekst2">
    <w:name w:val="Zwykły tekst2"/>
    <w:basedOn w:val="Normalny"/>
    <w:rsid w:val="00A0537E"/>
    <w:rPr>
      <w:rFonts w:ascii="Courier New" w:hAnsi="Courier New" w:cs="Courier New"/>
      <w:sz w:val="20"/>
      <w:szCs w:val="20"/>
    </w:rPr>
  </w:style>
  <w:style w:type="paragraph" w:customStyle="1" w:styleId="WW-Domylnie11">
    <w:name w:val="WW-Domyślnie11"/>
    <w:rsid w:val="00A0537E"/>
    <w:pPr>
      <w:widowControl w:val="0"/>
      <w:suppressAutoHyphens/>
      <w:overflowPunct w:val="0"/>
      <w:autoSpaceDE w:val="0"/>
      <w:textAlignment w:val="baseline"/>
    </w:pPr>
    <w:rPr>
      <w:rFonts w:eastAsia="Arial"/>
      <w:sz w:val="26"/>
      <w:szCs w:val="26"/>
      <w:lang w:eastAsia="ar-SA"/>
    </w:rPr>
  </w:style>
  <w:style w:type="paragraph" w:customStyle="1" w:styleId="CharCharChar1ZnakZnakZnak1Znak">
    <w:name w:val="Char Char Char1 Znak Znak Znak1 Znak"/>
    <w:basedOn w:val="Normalny"/>
    <w:rsid w:val="00A0537E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0537E"/>
    <w:rPr>
      <w:rFonts w:ascii="Arial" w:hAnsi="Arial" w:cs="Arial"/>
    </w:rPr>
  </w:style>
  <w:style w:type="paragraph" w:customStyle="1" w:styleId="ZnakZnakZnakZnakZnakZnakZnakZnakZnakZnakZnakZnak1ZnakZnakZnakZnakZnakZnakZnakZnakZnakZnakZnakZnakZnakZnakZnak">
    <w:name w:val="Znak Znak Znak Znak Znak Znak Znak Znak Znak Znak Znak Znak1 Znak Znak Znak Znak Znak Znak Znak Znak Znak Znak Znak Znak Znak Znak Znak"/>
    <w:basedOn w:val="Normalny"/>
    <w:rsid w:val="00A0537E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A0537E"/>
    <w:pPr>
      <w:overflowPunct w:val="0"/>
      <w:autoSpaceDE w:val="0"/>
      <w:spacing w:before="100" w:after="100"/>
      <w:textAlignment w:val="baseline"/>
    </w:pPr>
  </w:style>
  <w:style w:type="paragraph" w:customStyle="1" w:styleId="ZnakZnakZnakZnakZnakZnak2">
    <w:name w:val="Znak Znak Znak Znak Znak Znak2"/>
    <w:basedOn w:val="Normalny"/>
    <w:rsid w:val="00A0537E"/>
    <w:rPr>
      <w:rFonts w:ascii="Arial" w:hAnsi="Arial" w:cs="Arial"/>
    </w:rPr>
  </w:style>
  <w:style w:type="paragraph" w:customStyle="1" w:styleId="Akapitzlist1">
    <w:name w:val="Akapit z listą1"/>
    <w:basedOn w:val="Normalny"/>
    <w:rsid w:val="00A0537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A0537E"/>
    <w:rPr>
      <w:szCs w:val="26"/>
    </w:rPr>
  </w:style>
  <w:style w:type="table" w:styleId="Tabela-Siatka">
    <w:name w:val="Table Grid"/>
    <w:basedOn w:val="Standardowy"/>
    <w:uiPriority w:val="99"/>
    <w:rsid w:val="006D6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">
    <w:name w:val="Znak Znak Znak Znak Znak"/>
    <w:basedOn w:val="Normalny"/>
    <w:rsid w:val="00F5280A"/>
    <w:pPr>
      <w:suppressAutoHyphens w:val="0"/>
    </w:pPr>
    <w:rPr>
      <w:rFonts w:ascii="Arial" w:hAnsi="Arial" w:cs="Arial"/>
      <w:lang w:eastAsia="pl-PL"/>
    </w:rPr>
  </w:style>
  <w:style w:type="paragraph" w:customStyle="1" w:styleId="Standard0">
    <w:name w:val="Standard"/>
    <w:rsid w:val="00972E8B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ZnakZnak240">
    <w:name w:val="Znak Znak24"/>
    <w:rsid w:val="009C5F04"/>
    <w:rPr>
      <w:rFonts w:ascii="Arial" w:hAnsi="Arial"/>
      <w:b/>
      <w:kern w:val="1"/>
      <w:sz w:val="32"/>
      <w:lang w:val="pl-PL" w:eastAsia="ar-SA" w:bidi="ar-SA"/>
    </w:rPr>
  </w:style>
  <w:style w:type="character" w:customStyle="1" w:styleId="ZnakZnak230">
    <w:name w:val="Znak Znak23"/>
    <w:rsid w:val="009C5F04"/>
    <w:rPr>
      <w:rFonts w:ascii="Arial" w:hAnsi="Arial"/>
      <w:b/>
      <w:i/>
      <w:sz w:val="28"/>
      <w:lang w:val="pl-PL" w:eastAsia="ar-SA" w:bidi="ar-SA"/>
    </w:rPr>
  </w:style>
  <w:style w:type="character" w:customStyle="1" w:styleId="ZnakZnak220">
    <w:name w:val="Znak Znak22"/>
    <w:rsid w:val="009C5F04"/>
    <w:rPr>
      <w:rFonts w:ascii="Arial" w:hAnsi="Arial"/>
      <w:b/>
      <w:sz w:val="26"/>
      <w:lang w:val="pl-PL" w:eastAsia="ar-SA" w:bidi="ar-SA"/>
    </w:rPr>
  </w:style>
  <w:style w:type="character" w:customStyle="1" w:styleId="ZnakZnak210">
    <w:name w:val="Znak Znak21"/>
    <w:rsid w:val="009C5F04"/>
    <w:rPr>
      <w:b/>
      <w:sz w:val="28"/>
      <w:lang w:val="pl-PL" w:eastAsia="ar-SA" w:bidi="ar-SA"/>
    </w:rPr>
  </w:style>
  <w:style w:type="character" w:customStyle="1" w:styleId="ZnakZnak200">
    <w:name w:val="Znak Znak20"/>
    <w:rsid w:val="009C5F04"/>
    <w:rPr>
      <w:b/>
      <w:i/>
      <w:sz w:val="26"/>
      <w:lang w:val="pl-PL" w:eastAsia="ar-SA" w:bidi="ar-SA"/>
    </w:rPr>
  </w:style>
  <w:style w:type="character" w:customStyle="1" w:styleId="ZnakZnak190">
    <w:name w:val="Znak Znak19"/>
    <w:rsid w:val="009C5F04"/>
    <w:rPr>
      <w:b/>
      <w:sz w:val="22"/>
      <w:lang w:val="pl-PL" w:eastAsia="ar-SA" w:bidi="ar-SA"/>
    </w:rPr>
  </w:style>
  <w:style w:type="character" w:customStyle="1" w:styleId="ZnakZnak180">
    <w:name w:val="Znak Znak18"/>
    <w:rsid w:val="009C5F04"/>
    <w:rPr>
      <w:sz w:val="24"/>
      <w:lang w:val="pl-PL" w:eastAsia="ar-SA" w:bidi="ar-SA"/>
    </w:rPr>
  </w:style>
  <w:style w:type="character" w:customStyle="1" w:styleId="ZnakZnak170">
    <w:name w:val="Znak Znak17"/>
    <w:rsid w:val="009C5F04"/>
    <w:rPr>
      <w:i/>
      <w:sz w:val="24"/>
      <w:lang w:val="pl-PL" w:eastAsia="ar-SA" w:bidi="ar-SA"/>
    </w:rPr>
  </w:style>
  <w:style w:type="character" w:customStyle="1" w:styleId="ZnakZnak160">
    <w:name w:val="Znak Znak16"/>
    <w:rsid w:val="009C5F04"/>
    <w:rPr>
      <w:rFonts w:ascii="Arial" w:hAnsi="Arial"/>
      <w:sz w:val="22"/>
      <w:lang w:val="pl-PL" w:eastAsia="ar-SA" w:bidi="ar-SA"/>
    </w:rPr>
  </w:style>
  <w:style w:type="character" w:customStyle="1" w:styleId="ZnakZnak150">
    <w:name w:val="Znak Znak15"/>
    <w:rsid w:val="009C5F04"/>
    <w:rPr>
      <w:sz w:val="24"/>
    </w:rPr>
  </w:style>
  <w:style w:type="character" w:customStyle="1" w:styleId="ZnakZnak140">
    <w:name w:val="Znak Znak14"/>
    <w:rsid w:val="009C5F04"/>
    <w:rPr>
      <w:sz w:val="24"/>
    </w:rPr>
  </w:style>
  <w:style w:type="character" w:customStyle="1" w:styleId="ZnakZnak130">
    <w:name w:val="Znak Znak13"/>
    <w:rsid w:val="009C5F04"/>
    <w:rPr>
      <w:rFonts w:ascii="Cambria" w:hAnsi="Cambria"/>
      <w:b/>
      <w:kern w:val="1"/>
      <w:sz w:val="32"/>
    </w:rPr>
  </w:style>
  <w:style w:type="character" w:customStyle="1" w:styleId="ZnakZnak120">
    <w:name w:val="Znak Znak12"/>
    <w:rsid w:val="009C5F04"/>
    <w:rPr>
      <w:sz w:val="24"/>
    </w:rPr>
  </w:style>
  <w:style w:type="character" w:customStyle="1" w:styleId="ZnakZnak110">
    <w:name w:val="Znak Znak11"/>
    <w:rsid w:val="009C5F04"/>
    <w:rPr>
      <w:sz w:val="16"/>
    </w:rPr>
  </w:style>
  <w:style w:type="character" w:customStyle="1" w:styleId="ZnakZnak100">
    <w:name w:val="Znak Znak10"/>
    <w:rsid w:val="009C5F04"/>
  </w:style>
  <w:style w:type="character" w:customStyle="1" w:styleId="ZnakZnak90">
    <w:name w:val="Znak Znak9"/>
    <w:rsid w:val="009C5F04"/>
    <w:rPr>
      <w:sz w:val="24"/>
    </w:rPr>
  </w:style>
  <w:style w:type="character" w:customStyle="1" w:styleId="ZnakZnak80">
    <w:name w:val="Znak Znak8"/>
    <w:rsid w:val="009C5F04"/>
    <w:rPr>
      <w:sz w:val="24"/>
    </w:rPr>
  </w:style>
  <w:style w:type="character" w:customStyle="1" w:styleId="ZnakZnak70">
    <w:name w:val="Znak Znak7"/>
    <w:rsid w:val="009C5F04"/>
    <w:rPr>
      <w:sz w:val="24"/>
    </w:rPr>
  </w:style>
  <w:style w:type="character" w:customStyle="1" w:styleId="ZnakZnak60">
    <w:name w:val="Znak Znak6"/>
    <w:rsid w:val="009C5F04"/>
    <w:rPr>
      <w:sz w:val="16"/>
    </w:rPr>
  </w:style>
  <w:style w:type="character" w:customStyle="1" w:styleId="ZnakZnak50">
    <w:name w:val="Znak Znak5"/>
    <w:rsid w:val="009C5F04"/>
    <w:rPr>
      <w:sz w:val="2"/>
    </w:rPr>
  </w:style>
  <w:style w:type="character" w:customStyle="1" w:styleId="ZnakZnak40">
    <w:name w:val="Znak Znak4"/>
    <w:rsid w:val="009C5F04"/>
    <w:rPr>
      <w:rFonts w:ascii="Courier New" w:hAnsi="Courier New"/>
    </w:rPr>
  </w:style>
  <w:style w:type="character" w:customStyle="1" w:styleId="ZnakZnak30">
    <w:name w:val="Znak Znak3"/>
    <w:rsid w:val="009C5F04"/>
  </w:style>
  <w:style w:type="character" w:customStyle="1" w:styleId="ZnakZnak25">
    <w:name w:val="Znak Znak2"/>
    <w:rsid w:val="009C5F04"/>
    <w:rPr>
      <w:b/>
    </w:rPr>
  </w:style>
  <w:style w:type="character" w:customStyle="1" w:styleId="ZnakZnak1a">
    <w:name w:val="Znak Znak1"/>
    <w:rsid w:val="009C5F04"/>
  </w:style>
  <w:style w:type="character" w:customStyle="1" w:styleId="ZnakZnak0">
    <w:name w:val="Znak Znak"/>
    <w:rsid w:val="009C5F04"/>
    <w:rPr>
      <w:rFonts w:ascii="Cambria" w:hAnsi="Cambria"/>
      <w:sz w:val="24"/>
    </w:rPr>
  </w:style>
  <w:style w:type="paragraph" w:styleId="Tekstkomentarza">
    <w:name w:val="annotation text"/>
    <w:basedOn w:val="Normalny"/>
    <w:link w:val="TekstkomentarzaZnak"/>
    <w:semiHidden/>
    <w:rsid w:val="009C5F04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C5F04"/>
    <w:rPr>
      <w:rFonts w:eastAsia="Calibri"/>
      <w:lang w:val="x-none" w:eastAsia="ar-SA"/>
    </w:rPr>
  </w:style>
  <w:style w:type="paragraph" w:customStyle="1" w:styleId="Akapitzlist10">
    <w:name w:val="Akapit z listą1"/>
    <w:basedOn w:val="Normalny"/>
    <w:rsid w:val="009C5F0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NormalnyWeb10">
    <w:name w:val="Normalny (Web)1"/>
    <w:basedOn w:val="Normalny"/>
    <w:rsid w:val="009C5F04"/>
    <w:pPr>
      <w:overflowPunct w:val="0"/>
      <w:autoSpaceDE w:val="0"/>
      <w:spacing w:before="100" w:after="100"/>
      <w:textAlignment w:val="baseline"/>
    </w:pPr>
    <w:rPr>
      <w:szCs w:val="20"/>
    </w:rPr>
  </w:style>
  <w:style w:type="paragraph" w:customStyle="1" w:styleId="Tekstpodstawowy24">
    <w:name w:val="Tekst podstawowy 24"/>
    <w:basedOn w:val="Normalny"/>
    <w:rsid w:val="009C5F04"/>
    <w:pPr>
      <w:widowControl w:val="0"/>
      <w:tabs>
        <w:tab w:val="left" w:pos="709"/>
      </w:tabs>
      <w:overflowPunct w:val="0"/>
      <w:autoSpaceDE w:val="0"/>
      <w:ind w:left="709" w:hanging="709"/>
      <w:jc w:val="both"/>
      <w:textAlignment w:val="baseline"/>
    </w:pPr>
    <w:rPr>
      <w:sz w:val="26"/>
      <w:szCs w:val="20"/>
    </w:rPr>
  </w:style>
  <w:style w:type="paragraph" w:customStyle="1" w:styleId="Tekstpodstawowy25">
    <w:name w:val="Tekst podstawowy 25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BodyText27">
    <w:name w:val="Body Text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">
    <w:name w:val="Znak Znak Znak Znak Znak Znak Znak Znak Znak1 Znak Znak Znak Znak Znak Znak Znak Znak Znak Znak Znak Znak Znak Znak Znak Znak Znak Znak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6">
    <w:name w:val="Tekst podstawowy 26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1">
    <w:name w:val="Znak Znak Znak Znak Znak Znak Znak Znak Znak1 Znak Znak Znak Znak Znak Znak Znak Znak Znak Znak Znak Znak Znak Znak Znak Znak Znak Znak1"/>
    <w:basedOn w:val="Normalny"/>
    <w:rsid w:val="009C5F04"/>
    <w:rPr>
      <w:rFonts w:ascii="Arial" w:hAnsi="Arial" w:cs="Arial"/>
      <w:sz w:val="20"/>
      <w:szCs w:val="20"/>
    </w:rPr>
  </w:style>
  <w:style w:type="paragraph" w:customStyle="1" w:styleId="Tekstpodstawowy27">
    <w:name w:val="Tekst podstawowy 27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character" w:customStyle="1" w:styleId="apple-converted-space">
    <w:name w:val="apple-converted-space"/>
    <w:rsid w:val="009C5F04"/>
    <w:rPr>
      <w:rFonts w:cs="Times New Roman"/>
    </w:rPr>
  </w:style>
  <w:style w:type="character" w:styleId="Uwydatnienie">
    <w:name w:val="Emphasis"/>
    <w:qFormat/>
    <w:rsid w:val="009C5F04"/>
    <w:rPr>
      <w:rFonts w:cs="Times New Roman"/>
      <w:i/>
      <w:iCs/>
    </w:rPr>
  </w:style>
  <w:style w:type="paragraph" w:styleId="Tekstpodstawowy2">
    <w:name w:val="Body Text 2"/>
    <w:basedOn w:val="Normalny"/>
    <w:link w:val="Tekstpodstawowy2Znak"/>
    <w:rsid w:val="009C5F04"/>
    <w:pPr>
      <w:widowControl w:val="0"/>
      <w:suppressAutoHyphens w:val="0"/>
      <w:jc w:val="center"/>
    </w:pPr>
    <w:rPr>
      <w:rFonts w:eastAsia="Calibri"/>
      <w:lang w:val="x-none"/>
    </w:rPr>
  </w:style>
  <w:style w:type="character" w:customStyle="1" w:styleId="Tekstpodstawowy2Znak">
    <w:name w:val="Tekst podstawowy 2 Znak"/>
    <w:link w:val="Tekstpodstawowy2"/>
    <w:rsid w:val="009C5F04"/>
    <w:rPr>
      <w:rFonts w:eastAsia="Calibri"/>
      <w:sz w:val="24"/>
      <w:szCs w:val="24"/>
      <w:lang w:val="x-none" w:eastAsia="ar-SA"/>
    </w:rPr>
  </w:style>
  <w:style w:type="paragraph" w:customStyle="1" w:styleId="Akapitzlist2">
    <w:name w:val="Akapit z listą2"/>
    <w:basedOn w:val="Normalny"/>
    <w:rsid w:val="009C5F04"/>
    <w:pPr>
      <w:ind w:left="720"/>
      <w:contextualSpacing/>
    </w:pPr>
    <w:rPr>
      <w:rFonts w:eastAsia="Calibri"/>
    </w:rPr>
  </w:style>
  <w:style w:type="paragraph" w:customStyle="1" w:styleId="WW-Tekstpodstawowy21">
    <w:name w:val="WW-Tekst podstawowy 21"/>
    <w:basedOn w:val="Normalny"/>
    <w:rsid w:val="009C5F04"/>
    <w:pPr>
      <w:widowControl w:val="0"/>
      <w:jc w:val="both"/>
    </w:pPr>
    <w:rPr>
      <w:rFonts w:ascii="Arial" w:eastAsia="Calibri" w:hAnsi="Arial"/>
      <w:szCs w:val="20"/>
    </w:rPr>
  </w:style>
  <w:style w:type="paragraph" w:styleId="Tekstpodstawowywcity2">
    <w:name w:val="Body Text Indent 2"/>
    <w:basedOn w:val="Normalny"/>
    <w:link w:val="Tekstpodstawowywcity2Znak"/>
    <w:rsid w:val="009C5F04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Tekstpodstawowywcity2Znak">
    <w:name w:val="Tekst podstawowy wcięty 2 Znak"/>
    <w:link w:val="Tekstpodstawowywcity2"/>
    <w:rsid w:val="009C5F04"/>
    <w:rPr>
      <w:rFonts w:eastAsia="Calibri"/>
      <w:sz w:val="24"/>
      <w:szCs w:val="24"/>
      <w:lang w:val="x-none" w:eastAsia="ar-SA"/>
    </w:rPr>
  </w:style>
  <w:style w:type="paragraph" w:customStyle="1" w:styleId="ZnakZnakZnakZnakZnakZnakZnakZnakZnak1ZnakZnakZnakZnakZnakZnakZnakZnakZnakZnakZnakZnakZnakZnakZnakZnakZnakZnakZnakZnak">
    <w:name w:val="Znak Znak Znak Znak Znak Znak Znak Znak Znak1 Znak Znak Znak Znak Znak Znak Znak Znak Znak Znak Znak Znak Znak Znak Znak Znak Znak Znak Znak Znak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ZnakZnakZnakZnakZnakZnakZnakZnakZnak1ZnakZnakZnakZnakZnakZnakZnakZnakZnakZnakZnakZnakZnakZnakZnakZnakZnakZnakZnakZnak1">
    <w:name w:val="Znak Znak Znak Znak Znak Znak Znak Znak Znak1 Znak Znak Znak Znak Znak Znak Znak Znak Znak Znak Znak Znak Znak Znak Znak Znak Znak Znak Znak Znak1"/>
    <w:basedOn w:val="Normalny"/>
    <w:rsid w:val="009C5F04"/>
    <w:rPr>
      <w:rFonts w:ascii="Arial" w:eastAsia="Calibri" w:hAnsi="Arial" w:cs="Arial"/>
      <w:sz w:val="20"/>
      <w:szCs w:val="20"/>
    </w:rPr>
  </w:style>
  <w:style w:type="paragraph" w:customStyle="1" w:styleId="Tekstpodstawowy28">
    <w:name w:val="Tekst podstawowy 28"/>
    <w:basedOn w:val="Normalny"/>
    <w:rsid w:val="009C5F04"/>
    <w:pPr>
      <w:widowControl w:val="0"/>
      <w:suppressAutoHyphens w:val="0"/>
      <w:jc w:val="center"/>
    </w:pPr>
    <w:rPr>
      <w:rFonts w:ascii="Arial" w:hAnsi="Arial"/>
      <w:sz w:val="26"/>
      <w:szCs w:val="20"/>
      <w:lang w:eastAsia="pl-PL"/>
    </w:rPr>
  </w:style>
  <w:style w:type="paragraph" w:customStyle="1" w:styleId="ZnakZnakZnakZnakZnakZnakZnakZnakZnak1ZnakZnakZnakZnakZnakZnakZnakZnakZnakZnakZnakZnakZnakZnakZnakZnakZnakZnakZnakZnakZnak">
    <w:name w:val="Znak Znak Znak Znak Znak Znak Znak Znak Znak1 Znak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font5">
    <w:name w:val="font5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9C5F04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xl161">
    <w:name w:val="xl161"/>
    <w:basedOn w:val="Normalny"/>
    <w:rsid w:val="009C5F04"/>
    <w:pPr>
      <w:shd w:val="clear" w:color="auto" w:fill="FFCC99"/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162">
    <w:name w:val="xl162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3">
    <w:name w:val="xl163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4">
    <w:name w:val="xl164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CC99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65">
    <w:name w:val="xl165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FFCC99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66">
    <w:name w:val="xl166"/>
    <w:basedOn w:val="Normalny"/>
    <w:rsid w:val="009C5F04"/>
    <w:pP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7">
    <w:name w:val="xl167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168">
    <w:name w:val="xl168"/>
    <w:basedOn w:val="Normalny"/>
    <w:rsid w:val="009C5F04"/>
    <w:pPr>
      <w:pBdr>
        <w:top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69">
    <w:name w:val="xl169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20"/>
      <w:szCs w:val="20"/>
      <w:lang w:eastAsia="pl-PL"/>
    </w:rPr>
  </w:style>
  <w:style w:type="paragraph" w:customStyle="1" w:styleId="xl170">
    <w:name w:val="xl170"/>
    <w:basedOn w:val="Normalny"/>
    <w:rsid w:val="009C5F04"/>
    <w:pPr>
      <w:pBdr>
        <w:bottom w:val="double" w:sz="6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171">
    <w:name w:val="xl171"/>
    <w:basedOn w:val="Normalny"/>
    <w:rsid w:val="009C5F04"/>
    <w:pPr>
      <w:pBdr>
        <w:top w:val="double" w:sz="6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2">
    <w:name w:val="xl172"/>
    <w:basedOn w:val="Normalny"/>
    <w:rsid w:val="009C5F04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3">
    <w:name w:val="xl173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9C5F04"/>
    <w:pPr>
      <w:pBdr>
        <w:left w:val="single" w:sz="8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5">
    <w:name w:val="xl17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6">
    <w:name w:val="xl176"/>
    <w:basedOn w:val="Normalny"/>
    <w:rsid w:val="009C5F04"/>
    <w:pPr>
      <w:pBdr>
        <w:top w:val="single" w:sz="4" w:space="0" w:color="auto"/>
        <w:left w:val="double" w:sz="6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7">
    <w:name w:val="xl177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8">
    <w:name w:val="xl178"/>
    <w:basedOn w:val="Normalny"/>
    <w:rsid w:val="009C5F04"/>
    <w:pPr>
      <w:pBdr>
        <w:top w:val="single" w:sz="4" w:space="0" w:color="auto"/>
        <w:bottom w:val="double" w:sz="6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79">
    <w:name w:val="xl179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0">
    <w:name w:val="xl180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1">
    <w:name w:val="xl181"/>
    <w:basedOn w:val="Normalny"/>
    <w:rsid w:val="009C5F04"/>
    <w:pPr>
      <w:pBdr>
        <w:top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2">
    <w:name w:val="xl182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3">
    <w:name w:val="xl18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4">
    <w:name w:val="xl18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5">
    <w:name w:val="xl185"/>
    <w:basedOn w:val="Normalny"/>
    <w:rsid w:val="009C5F04"/>
    <w:pPr>
      <w:pBdr>
        <w:top w:val="double" w:sz="6" w:space="0" w:color="auto"/>
        <w:bottom w:val="single" w:sz="8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6">
    <w:name w:val="xl186"/>
    <w:basedOn w:val="Normalny"/>
    <w:rsid w:val="009C5F04"/>
    <w:pPr>
      <w:pBdr>
        <w:top w:val="double" w:sz="6" w:space="0" w:color="auto"/>
        <w:bottom w:val="single" w:sz="8" w:space="0" w:color="auto"/>
        <w:right w:val="double" w:sz="6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87">
    <w:name w:val="xl187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8">
    <w:name w:val="xl188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89">
    <w:name w:val="xl189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0">
    <w:name w:val="xl190"/>
    <w:basedOn w:val="Normalny"/>
    <w:rsid w:val="009C5F04"/>
    <w:pPr>
      <w:pBdr>
        <w:left w:val="double" w:sz="6" w:space="0" w:color="auto"/>
        <w:right w:val="double" w:sz="6" w:space="0" w:color="auto"/>
      </w:pBdr>
      <w:shd w:val="clear" w:color="auto" w:fill="99CC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1">
    <w:name w:val="xl191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2">
    <w:name w:val="xl192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3">
    <w:name w:val="xl193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4">
    <w:name w:val="xl194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5">
    <w:name w:val="xl195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008000"/>
      <w:sz w:val="20"/>
      <w:szCs w:val="20"/>
      <w:lang w:eastAsia="pl-PL"/>
    </w:rPr>
  </w:style>
  <w:style w:type="paragraph" w:customStyle="1" w:styleId="xl196">
    <w:name w:val="xl196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7">
    <w:name w:val="xl197"/>
    <w:basedOn w:val="Normalny"/>
    <w:rsid w:val="009C5F04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C5F04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99">
    <w:name w:val="xl199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0">
    <w:name w:val="xl200"/>
    <w:basedOn w:val="Normalny"/>
    <w:rsid w:val="009C5F04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1">
    <w:name w:val="xl201"/>
    <w:basedOn w:val="Normalny"/>
    <w:rsid w:val="009C5F04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2">
    <w:name w:val="xl202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3">
    <w:name w:val="xl20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4">
    <w:name w:val="xl204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5">
    <w:name w:val="xl205"/>
    <w:basedOn w:val="Normalny"/>
    <w:rsid w:val="009C5F04"/>
    <w:pPr>
      <w:pBdr>
        <w:top w:val="double" w:sz="6" w:space="0" w:color="auto"/>
        <w:bottom w:val="single" w:sz="8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6">
    <w:name w:val="xl206"/>
    <w:basedOn w:val="Normalny"/>
    <w:rsid w:val="009C5F04"/>
    <w:pPr>
      <w:pBdr>
        <w:top w:val="double" w:sz="6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7">
    <w:name w:val="xl207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208">
    <w:name w:val="xl208"/>
    <w:basedOn w:val="Normalny"/>
    <w:rsid w:val="009C5F04"/>
    <w:pPr>
      <w:pBdr>
        <w:top w:val="double" w:sz="6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09">
    <w:name w:val="xl209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0">
    <w:name w:val="xl210"/>
    <w:basedOn w:val="Normalny"/>
    <w:rsid w:val="009C5F04"/>
    <w:pPr>
      <w:pBdr>
        <w:top w:val="single" w:sz="4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1">
    <w:name w:val="xl211"/>
    <w:basedOn w:val="Normalny"/>
    <w:rsid w:val="009C5F04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2">
    <w:name w:val="xl212"/>
    <w:basedOn w:val="Normalny"/>
    <w:rsid w:val="009C5F04"/>
    <w:pPr>
      <w:pBdr>
        <w:top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3">
    <w:name w:val="xl213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4">
    <w:name w:val="xl214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5">
    <w:name w:val="xl215"/>
    <w:basedOn w:val="Normalny"/>
    <w:rsid w:val="009C5F04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6">
    <w:name w:val="xl216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7">
    <w:name w:val="xl217"/>
    <w:basedOn w:val="Normalny"/>
    <w:rsid w:val="009C5F04"/>
    <w:pPr>
      <w:pBdr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8">
    <w:name w:val="xl218"/>
    <w:basedOn w:val="Normalny"/>
    <w:rsid w:val="009C5F04"/>
    <w:pPr>
      <w:pBdr>
        <w:top w:val="double" w:sz="6" w:space="0" w:color="auto"/>
        <w:bottom w:val="single" w:sz="4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19">
    <w:name w:val="xl219"/>
    <w:basedOn w:val="Normalny"/>
    <w:rsid w:val="009C5F04"/>
    <w:pPr>
      <w:pBdr>
        <w:top w:val="single" w:sz="4" w:space="0" w:color="auto"/>
        <w:bottom w:val="double" w:sz="6" w:space="0" w:color="auto"/>
      </w:pBdr>
      <w:shd w:val="clear" w:color="auto" w:fill="000000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0">
    <w:name w:val="xl220"/>
    <w:basedOn w:val="Normalny"/>
    <w:rsid w:val="009C5F04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1">
    <w:name w:val="xl221"/>
    <w:basedOn w:val="Normalny"/>
    <w:rsid w:val="009C5F04"/>
    <w:pPr>
      <w:shd w:val="clear" w:color="auto" w:fill="0000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0"/>
      <w:szCs w:val="20"/>
      <w:lang w:eastAsia="pl-PL"/>
    </w:rPr>
  </w:style>
  <w:style w:type="paragraph" w:customStyle="1" w:styleId="xl222">
    <w:name w:val="xl222"/>
    <w:basedOn w:val="Normalny"/>
    <w:rsid w:val="009C5F04"/>
    <w:pPr>
      <w:pBdr>
        <w:top w:val="double" w:sz="6" w:space="0" w:color="auto"/>
        <w:bottom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3">
    <w:name w:val="xl223"/>
    <w:basedOn w:val="Normalny"/>
    <w:rsid w:val="009C5F04"/>
    <w:pPr>
      <w:pBdr>
        <w:top w:val="double" w:sz="6" w:space="0" w:color="auto"/>
        <w:bottom w:val="double" w:sz="6" w:space="0" w:color="auto"/>
        <w:right w:val="double" w:sz="6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224">
    <w:name w:val="xl224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5">
    <w:name w:val="xl225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6">
    <w:name w:val="xl226"/>
    <w:basedOn w:val="Normalny"/>
    <w:rsid w:val="009C5F04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227">
    <w:name w:val="xl227"/>
    <w:basedOn w:val="Normalny"/>
    <w:rsid w:val="009C5F04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ZnakZnakZnakZnakZnakZnakZnakZnakZnak1ZnakZnakZnakZnakZnakZnakZnakZnakZnakZnakZnakZnakZnakZnakZnakZnakZnakZnakZnakZnak0">
    <w:name w:val="Znak Znak Znak Znak Znak Znak Znak Znak Znak1 Znak Znak Znak Znak Znak Znak Znak Znak Znak Znak Znak Znak Znak Znak Znak Znak Znak Znak Znak Znak"/>
    <w:basedOn w:val="Normalny"/>
    <w:rsid w:val="009C5F04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ZnakZnakZnakZnakZnakZnakZnak">
    <w:name w:val="Znak Znak Znak Znak Znak Znak Znak Znak Znak Znak Znak"/>
    <w:basedOn w:val="Normalny"/>
    <w:rsid w:val="00A61377"/>
    <w:pPr>
      <w:suppressAutoHyphens w:val="0"/>
    </w:pPr>
    <w:rPr>
      <w:rFonts w:ascii="Arial" w:hAnsi="Arial" w:cs="Arial"/>
      <w:lang w:eastAsia="pl-PL"/>
    </w:rPr>
  </w:style>
  <w:style w:type="character" w:customStyle="1" w:styleId="NagwekstronynieparzystejZnakZnak">
    <w:name w:val="Nagłówek strony nieparzystej Znak Znak"/>
    <w:locked/>
    <w:rsid w:val="00B10FC5"/>
    <w:rPr>
      <w:rFonts w:ascii="Arial" w:eastAsia="SimSun" w:hAnsi="Arial" w:cs="Mangal"/>
      <w:sz w:val="28"/>
      <w:szCs w:val="28"/>
      <w:lang w:eastAsia="ar-SA" w:bidi="ar-SA"/>
    </w:rPr>
  </w:style>
  <w:style w:type="paragraph" w:customStyle="1" w:styleId="Bezodstpw1">
    <w:name w:val="Bez odstępów1"/>
    <w:rsid w:val="00B10FC5"/>
    <w:rPr>
      <w:rFonts w:ascii="Calibri" w:hAnsi="Calibri" w:cs="Calibri"/>
      <w:sz w:val="22"/>
      <w:szCs w:val="22"/>
      <w:lang w:eastAsia="en-US"/>
    </w:rPr>
  </w:style>
  <w:style w:type="character" w:customStyle="1" w:styleId="TitleChar">
    <w:name w:val="Title Char"/>
    <w:locked/>
    <w:rsid w:val="00B10FC5"/>
    <w:rPr>
      <w:rFonts w:ascii="Times New Roman" w:hAnsi="Times New Roman" w:cs="Times New Roman"/>
      <w:b/>
      <w:bCs/>
      <w:sz w:val="28"/>
      <w:szCs w:val="28"/>
      <w:lang w:val="x-none" w:eastAsia="en-US"/>
    </w:rPr>
  </w:style>
  <w:style w:type="paragraph" w:styleId="Tekstpodstawowy3">
    <w:name w:val="Body Text 3"/>
    <w:basedOn w:val="Normalny"/>
    <w:link w:val="Tekstpodstawowy3Znak"/>
    <w:rsid w:val="00B10F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10FC5"/>
    <w:rPr>
      <w:sz w:val="16"/>
      <w:szCs w:val="16"/>
      <w:lang w:eastAsia="ar-SA"/>
    </w:rPr>
  </w:style>
  <w:style w:type="paragraph" w:customStyle="1" w:styleId="ZLITUSTzmustliter">
    <w:name w:val="Z_LIT/UST(§) – zm. ust. (§) literą"/>
    <w:basedOn w:val="Normalny"/>
    <w:uiPriority w:val="46"/>
    <w:qFormat/>
    <w:rsid w:val="00983B37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  <w:lang w:eastAsia="pl-PL"/>
    </w:rPr>
  </w:style>
  <w:style w:type="character" w:styleId="Odwoanieprzypisudolnego">
    <w:name w:val="footnote reference"/>
    <w:uiPriority w:val="99"/>
    <w:semiHidden/>
    <w:rsid w:val="006B1FB2"/>
    <w:rPr>
      <w:rFonts w:cs="Times New Roman"/>
      <w:vertAlign w:val="superscript"/>
    </w:rPr>
  </w:style>
  <w:style w:type="paragraph" w:customStyle="1" w:styleId="ZTIRPKTzmpkttiret">
    <w:name w:val="Z_TIR/PKT – zm. pkt tiret"/>
    <w:basedOn w:val="Normalny"/>
    <w:uiPriority w:val="56"/>
    <w:qFormat/>
    <w:rsid w:val="006B1FB2"/>
    <w:pPr>
      <w:suppressAutoHyphens w:val="0"/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B1FB2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6B1FB2"/>
    <w:pPr>
      <w:suppressAutoHyphens w:val="0"/>
      <w:spacing w:line="360" w:lineRule="auto"/>
      <w:ind w:left="1860"/>
      <w:jc w:val="both"/>
    </w:pPr>
    <w:rPr>
      <w:rFonts w:ascii="Times" w:hAnsi="Times" w:cs="Arial"/>
      <w:bCs/>
      <w:lang w:eastAsia="pl-PL"/>
    </w:rPr>
  </w:style>
  <w:style w:type="paragraph" w:customStyle="1" w:styleId="ODNONIKtreodnonika">
    <w:name w:val="ODNOŚNIK – treść odnośnika"/>
    <w:uiPriority w:val="19"/>
    <w:qFormat/>
    <w:rsid w:val="006B1FB2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6B1FB2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uiPriority w:val="1"/>
    <w:qFormat/>
    <w:rsid w:val="006B1FB2"/>
    <w:rPr>
      <w:i/>
    </w:rPr>
  </w:style>
  <w:style w:type="paragraph" w:customStyle="1" w:styleId="Tiret0">
    <w:name w:val="Tiret 0"/>
    <w:basedOn w:val="Normalny"/>
    <w:rsid w:val="0078507B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semiHidden/>
    <w:unhideWhenUsed/>
    <w:rsid w:val="003629D8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5129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32AA9"/>
    <w:pPr>
      <w:tabs>
        <w:tab w:val="left" w:pos="284"/>
        <w:tab w:val="right" w:leader="dot" w:pos="9628"/>
      </w:tabs>
      <w:spacing w:line="360" w:lineRule="auto"/>
      <w:jc w:val="both"/>
    </w:pPr>
    <w:rPr>
      <w:rFonts w:ascii="Calibri" w:hAnsi="Calibri" w:cs="Calibri"/>
      <w:noProof/>
      <w:spacing w:val="-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03D7A"/>
    <w:pPr>
      <w:tabs>
        <w:tab w:val="right" w:leader="dot" w:pos="9628"/>
      </w:tabs>
      <w:spacing w:line="360" w:lineRule="auto"/>
    </w:pPr>
    <w:rPr>
      <w:rFonts w:ascii="Cambria" w:hAnsi="Cambria"/>
      <w:b/>
      <w:bCs/>
      <w:noProof/>
      <w:sz w:val="20"/>
      <w:szCs w:val="20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85129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660"/>
    </w:pPr>
    <w:rPr>
      <w:rFonts w:ascii="Calibri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880"/>
    </w:pPr>
    <w:rPr>
      <w:rFonts w:ascii="Calibri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100"/>
    </w:pPr>
    <w:rPr>
      <w:rFonts w:ascii="Calibri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540"/>
    </w:pPr>
    <w:rPr>
      <w:rFonts w:ascii="Calibri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885129"/>
    <w:pPr>
      <w:suppressAutoHyphens w:val="0"/>
      <w:spacing w:after="100" w:line="276" w:lineRule="auto"/>
      <w:ind w:left="1760"/>
    </w:pPr>
    <w:rPr>
      <w:rFonts w:ascii="Calibri" w:hAnsi="Calibri"/>
      <w:sz w:val="22"/>
      <w:szCs w:val="22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D326A1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4D78DF"/>
  </w:style>
  <w:style w:type="numbering" w:customStyle="1" w:styleId="Bezlisty11">
    <w:name w:val="Bez listy11"/>
    <w:next w:val="Bezlisty"/>
    <w:uiPriority w:val="99"/>
    <w:semiHidden/>
    <w:unhideWhenUsed/>
    <w:rsid w:val="004D78DF"/>
  </w:style>
  <w:style w:type="character" w:customStyle="1" w:styleId="StopkaZnak1">
    <w:name w:val="Stopka Znak1"/>
    <w:link w:val="Stopka"/>
    <w:uiPriority w:val="99"/>
    <w:rsid w:val="004D78DF"/>
    <w:rPr>
      <w:sz w:val="24"/>
      <w:szCs w:val="24"/>
      <w:lang w:val="x-none" w:eastAsia="ar-SA"/>
    </w:rPr>
  </w:style>
  <w:style w:type="table" w:customStyle="1" w:styleId="Tabela-Siatka1">
    <w:name w:val="Tabela - Siatka1"/>
    <w:basedOn w:val="Standardowy"/>
    <w:next w:val="Tabela-Siatka"/>
    <w:uiPriority w:val="99"/>
    <w:rsid w:val="004D7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D517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CW_Lista Znak,T_SZ_List Paragraph Znak,normalny tekst Znak,Akapit z listą BS Znak,Tytuł_procedury Znak,Kolorowa lista — akcent 11 Znak,List Paragraph Znak,Obiekt Znak,List Paragraph1 Znak"/>
    <w:basedOn w:val="Domylnaczcionkaakapitu"/>
    <w:link w:val="Akapitzlist"/>
    <w:uiPriority w:val="34"/>
    <w:qFormat/>
    <w:locked/>
    <w:rsid w:val="00E55451"/>
    <w:rPr>
      <w:sz w:val="24"/>
      <w:szCs w:val="24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2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5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7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1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27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6" w:color="auto"/>
                                    <w:left w:val="single" w:sz="2" w:space="9" w:color="auto"/>
                                    <w:bottom w:val="single" w:sz="2" w:space="6" w:color="auto"/>
                                    <w:right w:val="single" w:sz="2" w:space="9" w:color="auto"/>
                                  </w:divBdr>
                                  <w:divsChild>
                                    <w:div w:id="92097088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CF4B-46D9-4FBA-A7CA-757BC0BD5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2001</CharactersWithSpaces>
  <SharedDoc>false</SharedDoc>
  <HLinks>
    <vt:vector size="300" baseType="variant">
      <vt:variant>
        <vt:i4>7340145</vt:i4>
      </vt:variant>
      <vt:variant>
        <vt:i4>288</vt:i4>
      </vt:variant>
      <vt:variant>
        <vt:i4>0</vt:i4>
      </vt:variant>
      <vt:variant>
        <vt:i4>5</vt:i4>
      </vt:variant>
      <vt:variant>
        <vt:lpwstr>http://www.interbroker.pl/</vt:lpwstr>
      </vt:variant>
      <vt:variant>
        <vt:lpwstr/>
      </vt:variant>
      <vt:variant>
        <vt:i4>1179684</vt:i4>
      </vt:variant>
      <vt:variant>
        <vt:i4>285</vt:i4>
      </vt:variant>
      <vt:variant>
        <vt:i4>0</vt:i4>
      </vt:variant>
      <vt:variant>
        <vt:i4>5</vt:i4>
      </vt:variant>
      <vt:variant>
        <vt:lpwstr>mailto:interbroker@interbroker.pl</vt:lpwstr>
      </vt:variant>
      <vt:variant>
        <vt:lpwstr/>
      </vt:variant>
      <vt:variant>
        <vt:i4>5177445</vt:i4>
      </vt:variant>
      <vt:variant>
        <vt:i4>282</vt:i4>
      </vt:variant>
      <vt:variant>
        <vt:i4>0</vt:i4>
      </vt:variant>
      <vt:variant>
        <vt:i4>5</vt:i4>
      </vt:variant>
      <vt:variant>
        <vt:lpwstr>mailto:umig@lomianki.pl</vt:lpwstr>
      </vt:variant>
      <vt:variant>
        <vt:lpwstr/>
      </vt:variant>
      <vt:variant>
        <vt:i4>6422561</vt:i4>
      </vt:variant>
      <vt:variant>
        <vt:i4>279</vt:i4>
      </vt:variant>
      <vt:variant>
        <vt:i4>0</vt:i4>
      </vt:variant>
      <vt:variant>
        <vt:i4>5</vt:i4>
      </vt:variant>
      <vt:variant>
        <vt:lpwstr>http://www.lomianki.pl/</vt:lpwstr>
      </vt:variant>
      <vt:variant>
        <vt:lpwstr/>
      </vt:variant>
      <vt:variant>
        <vt:i4>1572919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_Toc61215867</vt:lpwstr>
      </vt:variant>
      <vt:variant>
        <vt:i4>1638455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_Toc61215866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_Toc61215865</vt:lpwstr>
      </vt:variant>
      <vt:variant>
        <vt:i4>1769527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_Toc61215864</vt:lpwstr>
      </vt:variant>
      <vt:variant>
        <vt:i4>1835063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_Toc61215863</vt:lpwstr>
      </vt:variant>
      <vt:variant>
        <vt:i4>1900599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_Toc61215862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_Toc61215861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_Toc61215860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_Toc61215859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_Toc61215858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_Toc61215857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_Toc61215856</vt:lpwstr>
      </vt:variant>
      <vt:variant>
        <vt:i4>1703988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_Toc61215855</vt:lpwstr>
      </vt:variant>
      <vt:variant>
        <vt:i4>1769524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_Toc61215854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_Toc61215853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_Toc61215852</vt:lpwstr>
      </vt:variant>
      <vt:variant>
        <vt:i4>1966132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_Toc61215851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_Toc61215850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_Toc61215849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_Toc61215848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_Toc61215847</vt:lpwstr>
      </vt:variant>
      <vt:variant>
        <vt:i4>1638453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_Toc61215846</vt:lpwstr>
      </vt:variant>
      <vt:variant>
        <vt:i4>1703989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_Toc61215845</vt:lpwstr>
      </vt:variant>
      <vt:variant>
        <vt:i4>1769525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_Toc61215844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_Toc61215843</vt:lpwstr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_Toc61215842</vt:lpwstr>
      </vt:variant>
      <vt:variant>
        <vt:i4>1966133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_Toc61215841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_Toc61215840</vt:lpwstr>
      </vt:variant>
      <vt:variant>
        <vt:i4>1441842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_Toc61215839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_Toc61215838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_Toc61215837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_Toc61215836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_Toc61215835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_Toc61215834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_Toc61215833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_Toc61215832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_Toc61215831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_Toc61215830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_Toc61215829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_Toc61215828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_Toc61215827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_Toc61215826</vt:lpwstr>
      </vt:variant>
      <vt:variant>
        <vt:i4>1703987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_Toc61215825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_Toc61215824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_Toc61215823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_Toc61215822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Mikuszewski</dc:creator>
  <cp:keywords/>
  <cp:lastModifiedBy>Małgorzata Tusz</cp:lastModifiedBy>
  <cp:revision>6</cp:revision>
  <cp:lastPrinted>2025-01-31T10:37:00Z</cp:lastPrinted>
  <dcterms:created xsi:type="dcterms:W3CDTF">2025-12-01T16:27:00Z</dcterms:created>
  <dcterms:modified xsi:type="dcterms:W3CDTF">2025-12-03T16:26:00Z</dcterms:modified>
</cp:coreProperties>
</file>